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FD063" w14:textId="77777777" w:rsidR="00C24BC0" w:rsidRDefault="00C24BC0" w:rsidP="005A3464">
      <w:pPr>
        <w:pStyle w:val="Nagwek8"/>
        <w:rPr>
          <w:rFonts w:ascii="Garamond" w:hAnsi="Garamond"/>
          <w:sz w:val="24"/>
          <w:szCs w:val="24"/>
        </w:rPr>
      </w:pPr>
    </w:p>
    <w:p w14:paraId="6A251C3E" w14:textId="77777777" w:rsidR="00C24BC0" w:rsidRDefault="00C24BC0" w:rsidP="005A3464">
      <w:pPr>
        <w:pStyle w:val="Nagwek8"/>
        <w:rPr>
          <w:rFonts w:ascii="Garamond" w:hAnsi="Garamond"/>
          <w:sz w:val="24"/>
          <w:szCs w:val="24"/>
        </w:rPr>
      </w:pPr>
    </w:p>
    <w:p w14:paraId="17A996F7" w14:textId="3857C5CB" w:rsidR="00C24BC0" w:rsidRPr="00C24BC0" w:rsidRDefault="00C24BC0" w:rsidP="00C24BC0">
      <w:pPr>
        <w:suppressAutoHyphens w:val="0"/>
        <w:autoSpaceDE w:val="0"/>
        <w:autoSpaceDN w:val="0"/>
        <w:adjustRightInd w:val="0"/>
        <w:spacing w:line="360" w:lineRule="auto"/>
        <w:ind w:firstLine="5"/>
        <w:jc w:val="right"/>
        <w:rPr>
          <w:rFonts w:ascii="Garamond" w:hAnsi="Garamond" w:cs="Calibri"/>
          <w:b/>
          <w:lang w:eastAsia="pl-PL"/>
        </w:rPr>
      </w:pPr>
      <w:r w:rsidRPr="00C24BC0">
        <w:rPr>
          <w:rFonts w:ascii="Garamond" w:hAnsi="Garamond" w:cs="Calibri"/>
          <w:b/>
          <w:lang w:eastAsia="pl-PL"/>
        </w:rPr>
        <w:t>Załącznik nr 1 do SWZ</w:t>
      </w:r>
    </w:p>
    <w:p w14:paraId="601151AE" w14:textId="77777777" w:rsidR="00C24BC0" w:rsidRPr="00C24BC0" w:rsidRDefault="00C24BC0" w:rsidP="00C24BC0">
      <w:pPr>
        <w:suppressAutoHyphens w:val="0"/>
        <w:autoSpaceDE w:val="0"/>
        <w:autoSpaceDN w:val="0"/>
        <w:adjustRightInd w:val="0"/>
        <w:spacing w:line="360" w:lineRule="auto"/>
        <w:ind w:firstLine="5"/>
        <w:jc w:val="right"/>
        <w:rPr>
          <w:rFonts w:ascii="Garamond" w:hAnsi="Garamond" w:cs="Calibri"/>
          <w:lang w:eastAsia="pl-PL"/>
        </w:rPr>
      </w:pPr>
    </w:p>
    <w:p w14:paraId="13775E49" w14:textId="77777777" w:rsidR="00C24BC0" w:rsidRPr="00C24BC0" w:rsidRDefault="00C24BC0" w:rsidP="00C24BC0">
      <w:pPr>
        <w:suppressAutoHyphens w:val="0"/>
        <w:autoSpaceDE w:val="0"/>
        <w:autoSpaceDN w:val="0"/>
        <w:adjustRightInd w:val="0"/>
        <w:spacing w:line="360" w:lineRule="auto"/>
        <w:ind w:firstLine="5"/>
        <w:rPr>
          <w:rFonts w:ascii="Garamond" w:hAnsi="Garamond" w:cs="Calibri"/>
          <w:lang w:eastAsia="pl-PL"/>
        </w:rPr>
      </w:pPr>
    </w:p>
    <w:p w14:paraId="6568DF0C" w14:textId="77777777" w:rsidR="00C24BC0" w:rsidRPr="00C24BC0" w:rsidRDefault="00C24BC0">
      <w:pPr>
        <w:numPr>
          <w:ilvl w:val="0"/>
          <w:numId w:val="4"/>
        </w:numPr>
        <w:suppressAutoHyphens w:val="0"/>
        <w:spacing w:line="360" w:lineRule="auto"/>
        <w:ind w:left="0"/>
        <w:jc w:val="center"/>
        <w:outlineLvl w:val="4"/>
        <w:rPr>
          <w:rFonts w:ascii="Garamond" w:hAnsi="Garamond" w:cs="Calibri"/>
          <w:b/>
          <w:bCs/>
          <w:iCs/>
          <w:lang w:eastAsia="pl-PL"/>
        </w:rPr>
      </w:pPr>
      <w:r w:rsidRPr="00C24BC0">
        <w:rPr>
          <w:rFonts w:ascii="Garamond" w:hAnsi="Garamond" w:cs="Calibri"/>
          <w:b/>
          <w:bCs/>
          <w:iCs/>
          <w:lang w:eastAsia="pl-PL"/>
        </w:rPr>
        <w:t xml:space="preserve">FORMULARZ OFERTOWY </w:t>
      </w:r>
    </w:p>
    <w:p w14:paraId="0341C8F9" w14:textId="77777777" w:rsidR="00C24BC0" w:rsidRPr="00C24BC0" w:rsidRDefault="00C24BC0" w:rsidP="00C24BC0">
      <w:pPr>
        <w:suppressAutoHyphens w:val="0"/>
        <w:spacing w:line="360" w:lineRule="auto"/>
        <w:rPr>
          <w:rFonts w:ascii="Garamond" w:hAnsi="Garamond" w:cs="Calibri"/>
          <w:lang w:eastAsia="pl-PL"/>
        </w:rPr>
      </w:pPr>
    </w:p>
    <w:p w14:paraId="0DC7A45E" w14:textId="77777777" w:rsidR="00C24BC0" w:rsidRPr="00C24BC0" w:rsidRDefault="00C24BC0" w:rsidP="00C24BC0">
      <w:pPr>
        <w:suppressAutoHyphens w:val="0"/>
        <w:spacing w:line="360" w:lineRule="auto"/>
        <w:rPr>
          <w:rFonts w:ascii="Garamond" w:hAnsi="Garamond" w:cs="Calibri"/>
          <w:lang w:eastAsia="pl-PL"/>
        </w:rPr>
      </w:pPr>
    </w:p>
    <w:p w14:paraId="3EF96E90" w14:textId="77777777" w:rsidR="00C24BC0" w:rsidRPr="00C24BC0" w:rsidRDefault="00C24BC0" w:rsidP="00C24BC0">
      <w:pPr>
        <w:suppressAutoHyphens w:val="0"/>
        <w:spacing w:line="360" w:lineRule="auto"/>
        <w:jc w:val="both"/>
        <w:rPr>
          <w:rFonts w:ascii="Garamond" w:hAnsi="Garamond" w:cs="Calibri"/>
          <w:b/>
          <w:lang w:eastAsia="pl-PL"/>
        </w:rPr>
      </w:pPr>
      <w:r w:rsidRPr="00C24BC0">
        <w:rPr>
          <w:rFonts w:ascii="Garamond" w:hAnsi="Garamond" w:cs="Calibri"/>
          <w:b/>
          <w:lang w:eastAsia="pl-PL"/>
        </w:rPr>
        <w:t>Dane Wykonawcy:</w:t>
      </w:r>
    </w:p>
    <w:p w14:paraId="02134E94" w14:textId="77777777" w:rsidR="00C24BC0" w:rsidRPr="00C24BC0" w:rsidRDefault="00C24BC0" w:rsidP="00C24BC0">
      <w:pPr>
        <w:tabs>
          <w:tab w:val="left" w:pos="1134"/>
          <w:tab w:val="right" w:leader="dot" w:pos="9072"/>
        </w:tabs>
        <w:suppressAutoHyphens w:val="0"/>
        <w:spacing w:line="360" w:lineRule="auto"/>
        <w:jc w:val="both"/>
        <w:rPr>
          <w:rFonts w:ascii="Garamond" w:hAnsi="Garamond" w:cs="Calibri"/>
          <w:lang w:eastAsia="pl-PL"/>
        </w:rPr>
      </w:pPr>
      <w:r w:rsidRPr="00C24BC0">
        <w:rPr>
          <w:rFonts w:ascii="Garamond" w:hAnsi="Garamond" w:cs="Calibri"/>
          <w:lang w:eastAsia="pl-PL"/>
        </w:rPr>
        <w:t>Nazwa:</w:t>
      </w:r>
      <w:r w:rsidRPr="00C24BC0">
        <w:rPr>
          <w:rFonts w:ascii="Garamond" w:hAnsi="Garamond" w:cs="Calibri"/>
          <w:lang w:eastAsia="pl-PL"/>
        </w:rPr>
        <w:tab/>
      </w:r>
      <w:r w:rsidRPr="00C24BC0">
        <w:rPr>
          <w:rFonts w:ascii="Garamond" w:hAnsi="Garamond" w:cs="Calibri"/>
          <w:lang w:eastAsia="pl-PL"/>
        </w:rPr>
        <w:tab/>
      </w:r>
    </w:p>
    <w:p w14:paraId="39BA2316" w14:textId="77777777" w:rsidR="00C24BC0" w:rsidRPr="00C24BC0" w:rsidRDefault="00C24BC0" w:rsidP="00C24BC0">
      <w:pPr>
        <w:tabs>
          <w:tab w:val="left" w:pos="1134"/>
          <w:tab w:val="right" w:leader="dot" w:pos="9072"/>
        </w:tabs>
        <w:suppressAutoHyphens w:val="0"/>
        <w:spacing w:line="360" w:lineRule="auto"/>
        <w:jc w:val="both"/>
        <w:rPr>
          <w:rFonts w:ascii="Garamond" w:hAnsi="Garamond" w:cs="Calibri"/>
          <w:lang w:eastAsia="pl-PL"/>
        </w:rPr>
      </w:pPr>
      <w:r w:rsidRPr="00C24BC0">
        <w:rPr>
          <w:rFonts w:ascii="Garamond" w:hAnsi="Garamond" w:cs="Calibri"/>
          <w:lang w:eastAsia="pl-PL"/>
        </w:rPr>
        <w:t>Adres:</w:t>
      </w:r>
      <w:r w:rsidRPr="00C24BC0">
        <w:rPr>
          <w:rFonts w:ascii="Garamond" w:hAnsi="Garamond" w:cs="Calibri"/>
          <w:lang w:eastAsia="pl-PL"/>
        </w:rPr>
        <w:tab/>
        <w:t>………………………………………………………………………………………</w:t>
      </w:r>
    </w:p>
    <w:p w14:paraId="34E0D9FD" w14:textId="06C489B9" w:rsidR="00C24BC0" w:rsidRPr="00C24BC0" w:rsidRDefault="00C24BC0" w:rsidP="00C24BC0">
      <w:pPr>
        <w:tabs>
          <w:tab w:val="left" w:pos="1134"/>
          <w:tab w:val="right" w:leader="dot" w:pos="9072"/>
        </w:tabs>
        <w:suppressAutoHyphens w:val="0"/>
        <w:spacing w:line="360" w:lineRule="auto"/>
        <w:jc w:val="both"/>
        <w:rPr>
          <w:rFonts w:ascii="Garamond" w:hAnsi="Garamond" w:cs="Calibri"/>
          <w:lang w:eastAsia="pl-PL"/>
        </w:rPr>
      </w:pPr>
      <w:r w:rsidRPr="00C24BC0">
        <w:rPr>
          <w:rFonts w:ascii="Garamond" w:hAnsi="Garamond" w:cs="Calibri"/>
          <w:lang w:eastAsia="pl-PL"/>
        </w:rPr>
        <w:t xml:space="preserve">Numer telefonu: …………………………… </w:t>
      </w:r>
    </w:p>
    <w:p w14:paraId="311784F8" w14:textId="77777777" w:rsidR="00C24BC0" w:rsidRPr="00C24BC0" w:rsidRDefault="00C24BC0" w:rsidP="00C24BC0">
      <w:pPr>
        <w:tabs>
          <w:tab w:val="left" w:pos="1134"/>
          <w:tab w:val="right" w:leader="dot" w:pos="9072"/>
        </w:tabs>
        <w:suppressAutoHyphens w:val="0"/>
        <w:spacing w:line="360" w:lineRule="auto"/>
        <w:jc w:val="both"/>
        <w:rPr>
          <w:rFonts w:ascii="Garamond" w:hAnsi="Garamond" w:cs="Calibri"/>
          <w:lang w:val="en-US" w:eastAsia="pl-PL"/>
        </w:rPr>
      </w:pPr>
      <w:r w:rsidRPr="00C24BC0">
        <w:rPr>
          <w:rFonts w:ascii="Garamond" w:hAnsi="Garamond" w:cs="Calibri"/>
          <w:lang w:val="en-US" w:eastAsia="pl-PL"/>
        </w:rPr>
        <w:t>Adres e-mail:</w:t>
      </w:r>
      <w:r w:rsidRPr="00C24BC0">
        <w:rPr>
          <w:rFonts w:ascii="Garamond" w:hAnsi="Garamond" w:cs="Calibri"/>
          <w:lang w:val="en-US" w:eastAsia="pl-PL"/>
        </w:rPr>
        <w:tab/>
        <w:t>………………………………………………………</w:t>
      </w:r>
    </w:p>
    <w:p w14:paraId="6E54F190" w14:textId="77777777" w:rsidR="00C24BC0" w:rsidRPr="00C24BC0" w:rsidRDefault="00C24BC0" w:rsidP="00C24BC0">
      <w:pPr>
        <w:suppressAutoHyphens w:val="0"/>
        <w:spacing w:line="360" w:lineRule="auto"/>
        <w:ind w:left="280" w:hanging="280"/>
        <w:jc w:val="both"/>
        <w:rPr>
          <w:rFonts w:ascii="Garamond" w:hAnsi="Garamond" w:cs="Calibri"/>
          <w:lang w:val="en-US" w:eastAsia="pl-PL"/>
        </w:rPr>
      </w:pPr>
      <w:r w:rsidRPr="00C24BC0">
        <w:rPr>
          <w:rFonts w:ascii="Garamond" w:hAnsi="Garamond" w:cs="Calibri"/>
          <w:lang w:val="en-US" w:eastAsia="pl-PL"/>
        </w:rPr>
        <w:t>NIP: ……………………………………… REGON: ………………………………………….</w:t>
      </w:r>
    </w:p>
    <w:p w14:paraId="4BC4087D" w14:textId="77777777" w:rsidR="00C24BC0" w:rsidRPr="00C24BC0" w:rsidRDefault="00C24BC0" w:rsidP="00C24BC0">
      <w:pPr>
        <w:suppressAutoHyphens w:val="0"/>
        <w:spacing w:line="360" w:lineRule="auto"/>
        <w:rPr>
          <w:rFonts w:ascii="Garamond" w:hAnsi="Garamond" w:cs="Calibri"/>
          <w:i/>
          <w:lang w:eastAsia="pl-PL"/>
        </w:rPr>
      </w:pPr>
    </w:p>
    <w:p w14:paraId="3A8681E5" w14:textId="77777777" w:rsidR="00C24BC0" w:rsidRPr="00C24BC0" w:rsidRDefault="00C24BC0" w:rsidP="00C24BC0">
      <w:pPr>
        <w:suppressAutoHyphens w:val="0"/>
        <w:spacing w:line="360" w:lineRule="auto"/>
        <w:rPr>
          <w:rFonts w:ascii="Garamond" w:hAnsi="Garamond" w:cs="Calibri"/>
          <w:u w:val="single"/>
          <w:lang w:eastAsia="pl-PL"/>
        </w:rPr>
      </w:pPr>
      <w:r w:rsidRPr="00C24BC0">
        <w:rPr>
          <w:rFonts w:ascii="Garamond" w:hAnsi="Garamond" w:cs="Calibri"/>
          <w:u w:val="single"/>
          <w:lang w:eastAsia="pl-PL"/>
        </w:rPr>
        <w:t>reprezentowany przez:</w:t>
      </w:r>
    </w:p>
    <w:p w14:paraId="553209E7" w14:textId="77777777" w:rsidR="00C24BC0" w:rsidRPr="00C24BC0" w:rsidRDefault="00C24BC0" w:rsidP="00C24BC0">
      <w:pPr>
        <w:suppressAutoHyphens w:val="0"/>
        <w:spacing w:line="360" w:lineRule="auto"/>
        <w:rPr>
          <w:rFonts w:ascii="Garamond" w:hAnsi="Garamond" w:cs="Calibri"/>
          <w:lang w:eastAsia="pl-PL"/>
        </w:rPr>
      </w:pPr>
      <w:r w:rsidRPr="00C24BC0">
        <w:rPr>
          <w:rFonts w:ascii="Garamond" w:hAnsi="Garamond" w:cs="Calibri"/>
          <w:lang w:eastAsia="pl-PL"/>
        </w:rPr>
        <w:t>imię i nazwisko: ……………………………………………………..</w:t>
      </w:r>
    </w:p>
    <w:p w14:paraId="7BB2C957" w14:textId="77777777" w:rsidR="00C24BC0" w:rsidRPr="00C24BC0" w:rsidRDefault="00C24BC0" w:rsidP="00C24BC0">
      <w:pPr>
        <w:suppressAutoHyphens w:val="0"/>
        <w:spacing w:line="360" w:lineRule="auto"/>
        <w:rPr>
          <w:rFonts w:ascii="Garamond" w:hAnsi="Garamond" w:cs="Calibri"/>
          <w:lang w:eastAsia="pl-PL"/>
        </w:rPr>
      </w:pPr>
      <w:r w:rsidRPr="00C24BC0">
        <w:rPr>
          <w:rFonts w:ascii="Garamond" w:hAnsi="Garamond" w:cs="Calibri"/>
          <w:lang w:eastAsia="pl-PL"/>
        </w:rPr>
        <w:t>stanowisko:…………………………………………………………..</w:t>
      </w:r>
    </w:p>
    <w:p w14:paraId="14E31A6D" w14:textId="77777777" w:rsidR="00C24BC0" w:rsidRDefault="00C24BC0" w:rsidP="00C24BC0">
      <w:pPr>
        <w:suppressAutoHyphens w:val="0"/>
        <w:spacing w:line="360" w:lineRule="auto"/>
        <w:rPr>
          <w:rFonts w:ascii="Garamond" w:hAnsi="Garamond" w:cs="Calibri"/>
          <w:lang w:eastAsia="pl-PL"/>
        </w:rPr>
      </w:pPr>
      <w:r w:rsidRPr="00C24BC0">
        <w:rPr>
          <w:rFonts w:ascii="Garamond" w:hAnsi="Garamond" w:cs="Calibri"/>
          <w:lang w:eastAsia="pl-PL"/>
        </w:rPr>
        <w:t>podstawa do reprezentacji: …………………………………………..</w:t>
      </w:r>
    </w:p>
    <w:p w14:paraId="08A6672B" w14:textId="77777777" w:rsidR="00B07908" w:rsidRDefault="00B07908" w:rsidP="00C24BC0">
      <w:pPr>
        <w:suppressAutoHyphens w:val="0"/>
        <w:spacing w:line="360" w:lineRule="auto"/>
        <w:rPr>
          <w:rFonts w:ascii="Garamond" w:hAnsi="Garamond" w:cs="Calibri"/>
          <w:lang w:eastAsia="pl-PL"/>
        </w:rPr>
      </w:pPr>
    </w:p>
    <w:p w14:paraId="21E92D7C" w14:textId="77777777" w:rsidR="00B07908" w:rsidRPr="00B07908" w:rsidRDefault="00B07908" w:rsidP="00B07908">
      <w:pPr>
        <w:suppressAutoHyphens w:val="0"/>
        <w:spacing w:line="360" w:lineRule="auto"/>
        <w:jc w:val="both"/>
        <w:rPr>
          <w:rFonts w:ascii="Garamond" w:hAnsi="Garamond" w:cs="Calibri"/>
          <w:bCs/>
          <w:iCs/>
          <w:lang w:eastAsia="pl-PL"/>
        </w:rPr>
      </w:pPr>
      <w:r w:rsidRPr="00B07908">
        <w:rPr>
          <w:rFonts w:ascii="Garamond" w:hAnsi="Garamond" w:cs="Calibri"/>
          <w:bCs/>
          <w:iCs/>
          <w:lang w:eastAsia="pl-PL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0982BCBA" w14:textId="77777777" w:rsidR="00B07908" w:rsidRPr="00B07908" w:rsidRDefault="00B07908" w:rsidP="00B07908">
      <w:pPr>
        <w:suppressAutoHyphens w:val="0"/>
        <w:spacing w:line="360" w:lineRule="auto"/>
        <w:rPr>
          <w:rFonts w:ascii="Garamond" w:hAnsi="Garamond" w:cs="Calibri"/>
          <w:bCs/>
          <w:iCs/>
          <w:lang w:eastAsia="pl-PL"/>
        </w:rPr>
      </w:pPr>
    </w:p>
    <w:tbl>
      <w:tblPr>
        <w:tblW w:w="9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2"/>
        <w:gridCol w:w="4390"/>
        <w:gridCol w:w="4218"/>
      </w:tblGrid>
      <w:tr w:rsidR="00B07908" w:rsidRPr="00B07908" w14:paraId="5CC87A0A" w14:textId="77777777" w:rsidTr="008F552B">
        <w:trPr>
          <w:trHeight w:val="993"/>
          <w:jc w:val="center"/>
        </w:trPr>
        <w:tc>
          <w:tcPr>
            <w:tcW w:w="672" w:type="dxa"/>
          </w:tcPr>
          <w:p w14:paraId="778ED467" w14:textId="77777777" w:rsidR="00B07908" w:rsidRPr="00B07908" w:rsidRDefault="00B07908" w:rsidP="00B07908">
            <w:pPr>
              <w:suppressAutoHyphens w:val="0"/>
              <w:spacing w:line="360" w:lineRule="auto"/>
              <w:rPr>
                <w:rFonts w:ascii="Garamond" w:hAnsi="Garamond" w:cs="Calibri"/>
                <w:b/>
                <w:bCs/>
                <w:iCs/>
                <w:lang w:eastAsia="pl-PL"/>
              </w:rPr>
            </w:pPr>
            <w:r w:rsidRPr="00B07908">
              <w:rPr>
                <w:rFonts w:ascii="Garamond" w:hAnsi="Garamond" w:cs="Calibri"/>
                <w:b/>
                <w:bCs/>
                <w:iCs/>
                <w:lang w:eastAsia="pl-PL"/>
              </w:rPr>
              <w:t>L.p.</w:t>
            </w:r>
          </w:p>
        </w:tc>
        <w:tc>
          <w:tcPr>
            <w:tcW w:w="4390" w:type="dxa"/>
          </w:tcPr>
          <w:p w14:paraId="3D777365" w14:textId="77777777" w:rsidR="00B07908" w:rsidRPr="00B07908" w:rsidRDefault="00B07908" w:rsidP="00B07908">
            <w:pPr>
              <w:suppressAutoHyphens w:val="0"/>
              <w:spacing w:line="360" w:lineRule="auto"/>
              <w:rPr>
                <w:rFonts w:ascii="Garamond" w:hAnsi="Garamond" w:cs="Calibri"/>
                <w:b/>
                <w:bCs/>
                <w:iCs/>
                <w:lang w:eastAsia="pl-PL"/>
              </w:rPr>
            </w:pPr>
            <w:r w:rsidRPr="00B07908">
              <w:rPr>
                <w:rFonts w:ascii="Garamond" w:hAnsi="Garamond" w:cs="Calibri"/>
                <w:b/>
                <w:bCs/>
                <w:iCs/>
                <w:lang w:eastAsia="pl-PL"/>
              </w:rPr>
              <w:t>WYKONAWCA W KONSORCJUM (OFERTA WSPÓLNA) NAZWA FIRMY</w:t>
            </w:r>
          </w:p>
        </w:tc>
        <w:tc>
          <w:tcPr>
            <w:tcW w:w="4218" w:type="dxa"/>
          </w:tcPr>
          <w:p w14:paraId="2A92CCD3" w14:textId="77777777" w:rsidR="00B07908" w:rsidRPr="00C87725" w:rsidRDefault="00B07908" w:rsidP="00B07908">
            <w:pPr>
              <w:suppressAutoHyphens w:val="0"/>
              <w:spacing w:line="360" w:lineRule="auto"/>
              <w:rPr>
                <w:rFonts w:ascii="Garamond" w:hAnsi="Garamond" w:cs="Calibri"/>
                <w:b/>
                <w:bCs/>
                <w:iCs/>
                <w:sz w:val="22"/>
                <w:szCs w:val="22"/>
                <w:lang w:eastAsia="pl-PL"/>
              </w:rPr>
            </w:pPr>
            <w:r w:rsidRPr="00C87725">
              <w:rPr>
                <w:rFonts w:ascii="Garamond" w:hAnsi="Garamond" w:cs="Calibri"/>
                <w:b/>
                <w:bCs/>
                <w:iCs/>
                <w:sz w:val="22"/>
                <w:szCs w:val="22"/>
                <w:lang w:eastAsia="pl-PL"/>
              </w:rPr>
              <w:t>Dane identyfikujące – adres, nr dokumentu rejestrowego, NIP, REGON, …</w:t>
            </w:r>
          </w:p>
        </w:tc>
      </w:tr>
      <w:tr w:rsidR="00B07908" w:rsidRPr="00B07908" w14:paraId="0ECB4263" w14:textId="77777777" w:rsidTr="008F552B">
        <w:trPr>
          <w:trHeight w:val="325"/>
          <w:jc w:val="center"/>
        </w:trPr>
        <w:tc>
          <w:tcPr>
            <w:tcW w:w="672" w:type="dxa"/>
          </w:tcPr>
          <w:p w14:paraId="11FEC51A" w14:textId="77777777" w:rsidR="00B07908" w:rsidRPr="00B07908" w:rsidRDefault="00B07908" w:rsidP="00B07908">
            <w:pPr>
              <w:suppressAutoHyphens w:val="0"/>
              <w:spacing w:line="360" w:lineRule="auto"/>
              <w:rPr>
                <w:rFonts w:ascii="Garamond" w:hAnsi="Garamond" w:cs="Calibri"/>
                <w:b/>
                <w:bCs/>
                <w:iCs/>
                <w:lang w:eastAsia="pl-PL"/>
              </w:rPr>
            </w:pPr>
          </w:p>
        </w:tc>
        <w:tc>
          <w:tcPr>
            <w:tcW w:w="4390" w:type="dxa"/>
          </w:tcPr>
          <w:p w14:paraId="75DC2665" w14:textId="77777777" w:rsidR="00B07908" w:rsidRPr="00B07908" w:rsidRDefault="00B07908" w:rsidP="00B07908">
            <w:pPr>
              <w:suppressAutoHyphens w:val="0"/>
              <w:spacing w:line="360" w:lineRule="auto"/>
              <w:rPr>
                <w:rFonts w:ascii="Garamond" w:hAnsi="Garamond" w:cs="Calibri"/>
                <w:b/>
                <w:bCs/>
                <w:iCs/>
                <w:lang w:eastAsia="pl-PL"/>
              </w:rPr>
            </w:pPr>
          </w:p>
        </w:tc>
        <w:tc>
          <w:tcPr>
            <w:tcW w:w="4218" w:type="dxa"/>
          </w:tcPr>
          <w:p w14:paraId="19B9FA7D" w14:textId="77777777" w:rsidR="00B07908" w:rsidRPr="00B07908" w:rsidRDefault="00B07908" w:rsidP="00B07908">
            <w:pPr>
              <w:suppressAutoHyphens w:val="0"/>
              <w:spacing w:line="360" w:lineRule="auto"/>
              <w:rPr>
                <w:rFonts w:ascii="Garamond" w:hAnsi="Garamond" w:cs="Calibri"/>
                <w:b/>
                <w:bCs/>
                <w:iCs/>
                <w:lang w:eastAsia="pl-PL"/>
              </w:rPr>
            </w:pPr>
          </w:p>
        </w:tc>
      </w:tr>
      <w:tr w:rsidR="00B07908" w:rsidRPr="00B07908" w14:paraId="55D07067" w14:textId="77777777" w:rsidTr="008F552B">
        <w:trPr>
          <w:trHeight w:val="339"/>
          <w:jc w:val="center"/>
        </w:trPr>
        <w:tc>
          <w:tcPr>
            <w:tcW w:w="672" w:type="dxa"/>
          </w:tcPr>
          <w:p w14:paraId="26BE938D" w14:textId="77777777" w:rsidR="00B07908" w:rsidRPr="00B07908" w:rsidRDefault="00B07908" w:rsidP="00B07908">
            <w:pPr>
              <w:suppressAutoHyphens w:val="0"/>
              <w:spacing w:line="360" w:lineRule="auto"/>
              <w:rPr>
                <w:rFonts w:ascii="Garamond" w:hAnsi="Garamond" w:cs="Calibri"/>
                <w:b/>
                <w:bCs/>
                <w:iCs/>
                <w:lang w:eastAsia="pl-PL"/>
              </w:rPr>
            </w:pPr>
          </w:p>
        </w:tc>
        <w:tc>
          <w:tcPr>
            <w:tcW w:w="4390" w:type="dxa"/>
          </w:tcPr>
          <w:p w14:paraId="782F5BEA" w14:textId="77777777" w:rsidR="00B07908" w:rsidRPr="00B07908" w:rsidRDefault="00B07908" w:rsidP="00B07908">
            <w:pPr>
              <w:suppressAutoHyphens w:val="0"/>
              <w:spacing w:line="360" w:lineRule="auto"/>
              <w:rPr>
                <w:rFonts w:ascii="Garamond" w:hAnsi="Garamond" w:cs="Calibri"/>
                <w:b/>
                <w:bCs/>
                <w:iCs/>
                <w:lang w:eastAsia="pl-PL"/>
              </w:rPr>
            </w:pPr>
          </w:p>
        </w:tc>
        <w:tc>
          <w:tcPr>
            <w:tcW w:w="4218" w:type="dxa"/>
          </w:tcPr>
          <w:p w14:paraId="4BE61C17" w14:textId="77777777" w:rsidR="00B07908" w:rsidRPr="00B07908" w:rsidRDefault="00B07908" w:rsidP="00B07908">
            <w:pPr>
              <w:suppressAutoHyphens w:val="0"/>
              <w:spacing w:line="360" w:lineRule="auto"/>
              <w:rPr>
                <w:rFonts w:ascii="Garamond" w:hAnsi="Garamond" w:cs="Calibri"/>
                <w:b/>
                <w:bCs/>
                <w:iCs/>
                <w:lang w:eastAsia="pl-PL"/>
              </w:rPr>
            </w:pPr>
          </w:p>
        </w:tc>
      </w:tr>
    </w:tbl>
    <w:p w14:paraId="38D6405D" w14:textId="77777777" w:rsidR="00B07908" w:rsidRDefault="00B07908" w:rsidP="00C24BC0">
      <w:pPr>
        <w:suppressAutoHyphens w:val="0"/>
        <w:spacing w:line="360" w:lineRule="auto"/>
        <w:rPr>
          <w:rFonts w:ascii="Garamond" w:hAnsi="Garamond" w:cs="Calibri"/>
          <w:lang w:eastAsia="pl-PL"/>
        </w:rPr>
      </w:pPr>
    </w:p>
    <w:p w14:paraId="7C814188" w14:textId="77777777" w:rsidR="00B07908" w:rsidRDefault="00B07908" w:rsidP="00C24BC0">
      <w:pPr>
        <w:suppressAutoHyphens w:val="0"/>
        <w:spacing w:line="360" w:lineRule="auto"/>
        <w:rPr>
          <w:rFonts w:ascii="Garamond" w:hAnsi="Garamond" w:cs="Calibri"/>
          <w:lang w:eastAsia="pl-PL"/>
        </w:rPr>
      </w:pPr>
    </w:p>
    <w:p w14:paraId="3D86F8B6" w14:textId="77777777" w:rsidR="00B07908" w:rsidRPr="00C24BC0" w:rsidRDefault="00B07908" w:rsidP="00C24BC0">
      <w:pPr>
        <w:suppressAutoHyphens w:val="0"/>
        <w:spacing w:line="360" w:lineRule="auto"/>
        <w:rPr>
          <w:rFonts w:ascii="Garamond" w:hAnsi="Garamond" w:cs="Calibri"/>
          <w:lang w:eastAsia="pl-PL"/>
        </w:rPr>
      </w:pPr>
    </w:p>
    <w:p w14:paraId="677978F9" w14:textId="77777777" w:rsidR="00C24BC0" w:rsidRPr="00C24BC0" w:rsidRDefault="00C24BC0" w:rsidP="00C24BC0">
      <w:pPr>
        <w:suppressAutoHyphens w:val="0"/>
        <w:spacing w:line="360" w:lineRule="auto"/>
        <w:jc w:val="both"/>
        <w:rPr>
          <w:rFonts w:ascii="Garamond" w:hAnsi="Garamond" w:cs="Calibri"/>
          <w:lang w:eastAsia="pl-PL"/>
        </w:rPr>
      </w:pPr>
    </w:p>
    <w:p w14:paraId="08D40CD6" w14:textId="73DF275E" w:rsidR="00B07908" w:rsidRPr="00B07908" w:rsidRDefault="00F174EC" w:rsidP="00B07908">
      <w:pPr>
        <w:suppressAutoHyphens w:val="0"/>
        <w:spacing w:line="360" w:lineRule="auto"/>
        <w:jc w:val="center"/>
        <w:rPr>
          <w:rFonts w:ascii="Garamond" w:hAnsi="Garamond" w:cs="Calibri"/>
          <w:b/>
          <w:bCs/>
          <w:iCs/>
          <w:lang w:eastAsia="pl-PL"/>
        </w:rPr>
      </w:pPr>
      <w:r w:rsidRPr="00F174EC">
        <w:rPr>
          <w:rFonts w:ascii="Garamond" w:hAnsi="Garamond" w:cs="Calibri"/>
          <w:lang w:eastAsia="pl-PL"/>
        </w:rPr>
        <w:lastRenderedPageBreak/>
        <w:t xml:space="preserve">Przystępując do postępowania o udzielenie zamówienia publicznego </w:t>
      </w:r>
      <w:proofErr w:type="spellStart"/>
      <w:r w:rsidR="00B07908">
        <w:rPr>
          <w:rFonts w:ascii="Garamond" w:hAnsi="Garamond" w:cs="Calibri"/>
          <w:lang w:eastAsia="pl-PL"/>
        </w:rPr>
        <w:t>pn</w:t>
      </w:r>
      <w:proofErr w:type="spellEnd"/>
      <w:r w:rsidR="00B07908">
        <w:rPr>
          <w:rFonts w:ascii="Garamond" w:hAnsi="Garamond" w:cs="Calibri"/>
          <w:lang w:eastAsia="pl-PL"/>
        </w:rPr>
        <w:t>:</w:t>
      </w:r>
      <w:r w:rsidR="00B07908" w:rsidRPr="00B07908">
        <w:rPr>
          <w:rFonts w:ascii="Garamond" w:hAnsi="Garamond" w:cs="Calibri"/>
          <w:b/>
          <w:bCs/>
          <w:iCs/>
          <w:lang w:eastAsia="pl-PL"/>
        </w:rPr>
        <w:t xml:space="preserve"> </w:t>
      </w:r>
      <w:r w:rsidR="00B07908">
        <w:rPr>
          <w:rFonts w:ascii="Garamond" w:hAnsi="Garamond" w:cs="Calibri"/>
          <w:b/>
          <w:bCs/>
          <w:iCs/>
          <w:lang w:eastAsia="pl-PL"/>
        </w:rPr>
        <w:br/>
      </w:r>
      <w:r w:rsidR="00B07908" w:rsidRPr="00B07908">
        <w:rPr>
          <w:rFonts w:ascii="Garamond" w:hAnsi="Garamond" w:cs="Calibri"/>
          <w:b/>
          <w:bCs/>
          <w:iCs/>
          <w:lang w:eastAsia="pl-PL"/>
        </w:rPr>
        <w:t>„Budowa biblioteki z magazynem eksponatów na działce w Krzyżewie nr 148/22”</w:t>
      </w:r>
    </w:p>
    <w:p w14:paraId="49FD130E" w14:textId="77777777" w:rsidR="00B07908" w:rsidRPr="00B07908" w:rsidRDefault="00B07908" w:rsidP="00B07908">
      <w:pPr>
        <w:suppressAutoHyphens w:val="0"/>
        <w:spacing w:line="360" w:lineRule="auto"/>
        <w:jc w:val="center"/>
        <w:rPr>
          <w:rFonts w:ascii="Garamond" w:hAnsi="Garamond" w:cs="Calibri"/>
          <w:b/>
          <w:bCs/>
          <w:iCs/>
          <w:lang w:eastAsia="pl-PL"/>
        </w:rPr>
      </w:pPr>
      <w:r w:rsidRPr="00B07908">
        <w:rPr>
          <w:rFonts w:ascii="Garamond" w:hAnsi="Garamond" w:cs="Calibri"/>
          <w:b/>
          <w:bCs/>
          <w:iCs/>
          <w:lang w:eastAsia="pl-PL"/>
        </w:rPr>
        <w:t>w ramach projektu</w:t>
      </w:r>
    </w:p>
    <w:p w14:paraId="0CD0EB76" w14:textId="77777777" w:rsidR="00B07908" w:rsidRPr="00B07908" w:rsidRDefault="00B07908" w:rsidP="00B07908">
      <w:pPr>
        <w:suppressAutoHyphens w:val="0"/>
        <w:spacing w:line="360" w:lineRule="auto"/>
        <w:jc w:val="center"/>
        <w:rPr>
          <w:rFonts w:ascii="Garamond" w:hAnsi="Garamond" w:cs="Calibri"/>
          <w:b/>
          <w:bCs/>
          <w:iCs/>
          <w:lang w:eastAsia="pl-PL"/>
        </w:rPr>
      </w:pPr>
      <w:r w:rsidRPr="00B07908">
        <w:rPr>
          <w:rFonts w:ascii="Garamond" w:hAnsi="Garamond" w:cs="Calibri"/>
          <w:b/>
          <w:bCs/>
          <w:iCs/>
          <w:lang w:eastAsia="pl-PL"/>
        </w:rPr>
        <w:t>Utworzenie Europejskiego Centrum Copernicus we Fromborku” – zadanie I</w:t>
      </w:r>
    </w:p>
    <w:p w14:paraId="45E5CC82" w14:textId="77777777" w:rsidR="00B07908" w:rsidRPr="00B07908" w:rsidRDefault="00B07908" w:rsidP="00B07908">
      <w:pPr>
        <w:suppressAutoHyphens w:val="0"/>
        <w:spacing w:line="360" w:lineRule="auto"/>
        <w:jc w:val="center"/>
        <w:rPr>
          <w:rFonts w:ascii="Garamond" w:hAnsi="Garamond" w:cs="Calibri"/>
          <w:b/>
          <w:bCs/>
          <w:lang w:eastAsia="pl-PL"/>
        </w:rPr>
      </w:pPr>
      <w:r w:rsidRPr="00B07908">
        <w:rPr>
          <w:rFonts w:ascii="Garamond" w:hAnsi="Garamond" w:cs="Calibri"/>
          <w:b/>
          <w:bCs/>
          <w:lang w:eastAsia="pl-PL"/>
        </w:rPr>
        <w:t>Nr postępowania:DM.25.3.2025”</w:t>
      </w:r>
    </w:p>
    <w:p w14:paraId="682C9FCD" w14:textId="1BE36B60" w:rsidR="00F174EC" w:rsidRPr="00F174EC" w:rsidRDefault="00F174EC" w:rsidP="00B07908">
      <w:pPr>
        <w:suppressAutoHyphens w:val="0"/>
        <w:spacing w:line="360" w:lineRule="auto"/>
        <w:jc w:val="both"/>
        <w:rPr>
          <w:rFonts w:ascii="Garamond" w:hAnsi="Garamond" w:cs="Calibri"/>
          <w:b/>
          <w:lang w:eastAsia="pl-PL"/>
        </w:rPr>
      </w:pPr>
      <w:r w:rsidRPr="00F174EC">
        <w:rPr>
          <w:rFonts w:ascii="Garamond" w:hAnsi="Garamond" w:cs="Calibri"/>
          <w:lang w:eastAsia="pl-PL"/>
        </w:rPr>
        <w:t xml:space="preserve">oferujemy wykonanie przedmiotu zamówienia na warunkach określonych przez Zamawiającego </w:t>
      </w:r>
      <w:r w:rsidRPr="00F174EC">
        <w:rPr>
          <w:rFonts w:ascii="Garamond" w:hAnsi="Garamond" w:cs="Calibri"/>
          <w:b/>
          <w:bCs/>
          <w:lang w:eastAsia="pl-PL"/>
        </w:rPr>
        <w:t xml:space="preserve">oraz </w:t>
      </w:r>
      <w:r w:rsidRPr="00F174EC">
        <w:rPr>
          <w:rFonts w:ascii="Garamond" w:hAnsi="Garamond" w:cs="Calibri"/>
          <w:lang w:eastAsia="pl-PL"/>
        </w:rPr>
        <w:t>zgodnie z opisem przedmiotu zamówienia oraz na zasadach i warunkach opisanych w projektowanym wzorze umowy za łączną</w:t>
      </w:r>
      <w:r w:rsidRPr="00F174EC">
        <w:rPr>
          <w:rFonts w:ascii="Garamond" w:hAnsi="Garamond" w:cs="Calibri"/>
          <w:b/>
          <w:lang w:eastAsia="pl-PL"/>
        </w:rPr>
        <w:t xml:space="preserve"> cenę brutto ……………………… zł  </w:t>
      </w:r>
    </w:p>
    <w:p w14:paraId="12FB7695" w14:textId="77777777" w:rsidR="00F174EC" w:rsidRPr="00F174EC" w:rsidRDefault="00F174EC" w:rsidP="00F174EC">
      <w:pPr>
        <w:suppressAutoHyphens w:val="0"/>
        <w:spacing w:line="360" w:lineRule="auto"/>
        <w:rPr>
          <w:rFonts w:ascii="Garamond" w:hAnsi="Garamond" w:cs="Calibri"/>
          <w:b/>
          <w:lang w:eastAsia="pl-PL"/>
        </w:rPr>
      </w:pPr>
      <w:r w:rsidRPr="00F174EC">
        <w:rPr>
          <w:rFonts w:ascii="Garamond" w:hAnsi="Garamond" w:cs="Calibri"/>
          <w:b/>
          <w:lang w:eastAsia="pl-PL"/>
        </w:rPr>
        <w:t xml:space="preserve">netto ................................. zł </w:t>
      </w:r>
    </w:p>
    <w:p w14:paraId="42149B40" w14:textId="77777777" w:rsidR="00B07908" w:rsidRDefault="00F174EC" w:rsidP="00F174EC">
      <w:pPr>
        <w:suppressAutoHyphens w:val="0"/>
        <w:spacing w:line="360" w:lineRule="auto"/>
        <w:rPr>
          <w:rFonts w:ascii="Garamond" w:hAnsi="Garamond" w:cs="Calibri"/>
          <w:b/>
          <w:lang w:eastAsia="pl-PL"/>
        </w:rPr>
      </w:pPr>
      <w:r w:rsidRPr="00F174EC">
        <w:rPr>
          <w:rFonts w:ascii="Garamond" w:hAnsi="Garamond" w:cs="Calibri"/>
          <w:b/>
          <w:lang w:eastAsia="pl-PL"/>
        </w:rPr>
        <w:t xml:space="preserve">VAT ………..% </w:t>
      </w:r>
    </w:p>
    <w:p w14:paraId="5400F650" w14:textId="0D70F932" w:rsidR="00F174EC" w:rsidRPr="00F174EC" w:rsidRDefault="00F174EC" w:rsidP="00F174EC">
      <w:pPr>
        <w:suppressAutoHyphens w:val="0"/>
        <w:spacing w:line="360" w:lineRule="auto"/>
        <w:rPr>
          <w:rFonts w:ascii="Garamond" w:hAnsi="Garamond" w:cs="Calibri"/>
          <w:b/>
          <w:lang w:eastAsia="pl-PL"/>
        </w:rPr>
      </w:pPr>
      <w:r w:rsidRPr="00F174EC">
        <w:rPr>
          <w:rFonts w:ascii="Garamond" w:hAnsi="Garamond" w:cs="Calibri"/>
          <w:b/>
          <w:lang w:eastAsia="pl-PL"/>
        </w:rPr>
        <w:t>wartość VAT …………………. zł</w:t>
      </w:r>
    </w:p>
    <w:p w14:paraId="43F64024" w14:textId="77777777" w:rsidR="00F174EC" w:rsidRPr="00F174EC" w:rsidRDefault="00F174EC" w:rsidP="00F174EC">
      <w:pPr>
        <w:suppressAutoHyphens w:val="0"/>
        <w:spacing w:line="360" w:lineRule="auto"/>
        <w:rPr>
          <w:rFonts w:ascii="Garamond" w:hAnsi="Garamond" w:cs="Calibri"/>
          <w:lang w:eastAsia="pl-PL"/>
        </w:rPr>
      </w:pPr>
    </w:p>
    <w:p w14:paraId="6DEF8836" w14:textId="77777777" w:rsidR="00C24BC0" w:rsidRPr="00C24BC0" w:rsidRDefault="00C24BC0" w:rsidP="00C24BC0">
      <w:pPr>
        <w:spacing w:line="360" w:lineRule="auto"/>
        <w:jc w:val="both"/>
        <w:rPr>
          <w:rFonts w:ascii="Garamond" w:hAnsi="Garamond" w:cs="Calibri"/>
          <w:lang w:eastAsia="pl-PL"/>
        </w:rPr>
      </w:pPr>
    </w:p>
    <w:p w14:paraId="316861F0" w14:textId="2E23EA13" w:rsidR="00C24BC0" w:rsidRPr="00C24BC0" w:rsidRDefault="00C24BC0" w:rsidP="00C24BC0">
      <w:pPr>
        <w:suppressAutoHyphens w:val="0"/>
        <w:spacing w:line="360" w:lineRule="auto"/>
        <w:jc w:val="both"/>
        <w:rPr>
          <w:rFonts w:ascii="Garamond" w:hAnsi="Garamond" w:cs="Calibri"/>
          <w:lang w:eastAsia="pl-PL"/>
        </w:rPr>
      </w:pPr>
      <w:r w:rsidRPr="00C24BC0">
        <w:rPr>
          <w:rFonts w:ascii="Garamond" w:hAnsi="Garamond" w:cs="Calibri"/>
          <w:lang w:eastAsia="pl-PL"/>
        </w:rPr>
        <w:t>Oferujemy ………..…. miesięcy</w:t>
      </w:r>
      <w:r w:rsidRPr="00C24BC0">
        <w:rPr>
          <w:rFonts w:ascii="Garamond" w:hAnsi="Garamond" w:cs="Calibri"/>
          <w:b/>
          <w:bCs/>
          <w:lang w:eastAsia="pl-PL"/>
        </w:rPr>
        <w:t xml:space="preserve"> </w:t>
      </w:r>
      <w:r w:rsidRPr="00C24BC0">
        <w:rPr>
          <w:rFonts w:ascii="Garamond" w:hAnsi="Garamond" w:cs="Calibri"/>
          <w:lang w:eastAsia="pl-PL"/>
        </w:rPr>
        <w:t xml:space="preserve">(min. </w:t>
      </w:r>
      <w:r>
        <w:rPr>
          <w:rFonts w:ascii="Garamond" w:hAnsi="Garamond" w:cs="Calibri"/>
          <w:lang w:eastAsia="pl-PL"/>
        </w:rPr>
        <w:t>60</w:t>
      </w:r>
      <w:r w:rsidRPr="00C24BC0">
        <w:rPr>
          <w:rFonts w:ascii="Garamond" w:hAnsi="Garamond" w:cs="Calibri"/>
          <w:lang w:eastAsia="pl-PL"/>
        </w:rPr>
        <w:t xml:space="preserve"> miesięcy)</w:t>
      </w:r>
      <w:r w:rsidRPr="00C24BC0">
        <w:rPr>
          <w:rFonts w:ascii="Garamond" w:hAnsi="Garamond"/>
          <w:lang w:eastAsia="pl-PL"/>
        </w:rPr>
        <w:t xml:space="preserve"> </w:t>
      </w:r>
      <w:r w:rsidRPr="00C24BC0">
        <w:rPr>
          <w:rFonts w:ascii="Garamond" w:hAnsi="Garamond"/>
          <w:b/>
          <w:bCs/>
          <w:lang w:eastAsia="pl-PL"/>
        </w:rPr>
        <w:t xml:space="preserve">gwarancji </w:t>
      </w:r>
      <w:r w:rsidRPr="00C24BC0">
        <w:rPr>
          <w:rFonts w:ascii="Garamond" w:hAnsi="Garamond" w:cs="Calibri"/>
          <w:b/>
          <w:bCs/>
          <w:lang w:eastAsia="pl-PL"/>
        </w:rPr>
        <w:t>jakości i rękojmi</w:t>
      </w:r>
      <w:r w:rsidRPr="00C24BC0">
        <w:rPr>
          <w:rFonts w:ascii="Garamond" w:hAnsi="Garamond" w:cs="Calibri"/>
          <w:lang w:eastAsia="pl-PL"/>
        </w:rPr>
        <w:t xml:space="preserve"> na przedmiot zamówienia (kryterium oceny ofert </w:t>
      </w:r>
      <w:r>
        <w:rPr>
          <w:rFonts w:ascii="Garamond" w:hAnsi="Garamond" w:cs="Calibri"/>
          <w:lang w:eastAsia="pl-PL"/>
        </w:rPr>
        <w:t xml:space="preserve">Punkt 17.2 </w:t>
      </w:r>
      <w:r w:rsidRPr="00C24BC0">
        <w:rPr>
          <w:rFonts w:ascii="Garamond" w:hAnsi="Garamond" w:cs="Calibri"/>
          <w:lang w:eastAsia="pl-PL"/>
        </w:rPr>
        <w:t>SWZ).</w:t>
      </w:r>
    </w:p>
    <w:p w14:paraId="74E24E64" w14:textId="77777777" w:rsidR="00C24BC0" w:rsidRPr="00C24BC0" w:rsidRDefault="00C24BC0" w:rsidP="00C24BC0">
      <w:pPr>
        <w:spacing w:line="360" w:lineRule="auto"/>
        <w:jc w:val="both"/>
        <w:rPr>
          <w:rFonts w:ascii="Garamond" w:hAnsi="Garamond" w:cs="Calibri"/>
          <w:lang w:eastAsia="pl-PL"/>
        </w:rPr>
      </w:pPr>
    </w:p>
    <w:p w14:paraId="28E65874" w14:textId="77777777" w:rsidR="00C24BC0" w:rsidRPr="00C24BC0" w:rsidRDefault="00C24BC0" w:rsidP="00C24BC0">
      <w:pPr>
        <w:widowControl w:val="0"/>
        <w:suppressAutoHyphens w:val="0"/>
        <w:spacing w:line="360" w:lineRule="auto"/>
        <w:jc w:val="both"/>
        <w:rPr>
          <w:rFonts w:ascii="Garamond" w:hAnsi="Garamond" w:cs="Calibri"/>
          <w:bCs/>
          <w:lang w:eastAsia="pl-PL"/>
        </w:rPr>
      </w:pPr>
      <w:r w:rsidRPr="00C24BC0">
        <w:rPr>
          <w:rFonts w:ascii="Garamond" w:hAnsi="Garamond" w:cs="Calibri"/>
          <w:bCs/>
          <w:lang w:eastAsia="pl-PL"/>
        </w:rPr>
        <w:t>Ponadto oświadczamy, że:</w:t>
      </w:r>
    </w:p>
    <w:p w14:paraId="27DC1303" w14:textId="77777777" w:rsidR="00C24BC0" w:rsidRPr="00C24BC0" w:rsidRDefault="00C24BC0">
      <w:pPr>
        <w:numPr>
          <w:ilvl w:val="0"/>
          <w:numId w:val="6"/>
        </w:numPr>
        <w:suppressAutoHyphens w:val="0"/>
        <w:spacing w:line="360" w:lineRule="auto"/>
        <w:ind w:left="709"/>
        <w:jc w:val="both"/>
        <w:rPr>
          <w:rFonts w:ascii="Garamond" w:hAnsi="Garamond" w:cs="Calibri"/>
          <w:lang w:eastAsia="pl-PL"/>
        </w:rPr>
      </w:pPr>
      <w:r w:rsidRPr="00C24BC0">
        <w:rPr>
          <w:rFonts w:ascii="Garamond" w:hAnsi="Garamond" w:cs="Calibri"/>
          <w:lang w:eastAsia="pl-PL"/>
        </w:rPr>
        <w:t>powierzone nam zamówienie stanowiące przedmiot zamówienia zrealizujemy zgodnie z wymaganiami Zamawiającego;</w:t>
      </w:r>
    </w:p>
    <w:p w14:paraId="40D22EC2" w14:textId="77777777" w:rsidR="00C24BC0" w:rsidRPr="00C24BC0" w:rsidRDefault="00C24BC0">
      <w:pPr>
        <w:numPr>
          <w:ilvl w:val="0"/>
          <w:numId w:val="6"/>
        </w:numPr>
        <w:suppressAutoHyphens w:val="0"/>
        <w:spacing w:line="360" w:lineRule="auto"/>
        <w:ind w:left="709"/>
        <w:jc w:val="both"/>
        <w:rPr>
          <w:rFonts w:ascii="Garamond" w:hAnsi="Garamond" w:cs="Calibri"/>
          <w:lang w:eastAsia="pl-PL"/>
        </w:rPr>
      </w:pPr>
      <w:r w:rsidRPr="00C24BC0">
        <w:rPr>
          <w:rFonts w:ascii="Garamond" w:hAnsi="Garamond" w:cs="Calibri"/>
          <w:lang w:eastAsia="pl-PL"/>
        </w:rPr>
        <w:t>Odbyliśmy wizję lokalną dnia …………………………………</w:t>
      </w:r>
    </w:p>
    <w:p w14:paraId="5A58AC0E" w14:textId="77777777" w:rsidR="00C24BC0" w:rsidRPr="00C24BC0" w:rsidRDefault="00C24BC0">
      <w:pPr>
        <w:numPr>
          <w:ilvl w:val="0"/>
          <w:numId w:val="6"/>
        </w:numPr>
        <w:suppressAutoHyphens w:val="0"/>
        <w:spacing w:line="360" w:lineRule="auto"/>
        <w:ind w:left="709"/>
        <w:jc w:val="both"/>
        <w:rPr>
          <w:rFonts w:ascii="Garamond" w:hAnsi="Garamond" w:cs="Calibri"/>
          <w:lang w:eastAsia="pl-PL"/>
        </w:rPr>
      </w:pPr>
      <w:r w:rsidRPr="00C24BC0">
        <w:rPr>
          <w:rFonts w:ascii="Garamond" w:hAnsi="Garamond" w:cs="Calibri"/>
          <w:lang w:eastAsia="pl-PL"/>
        </w:rPr>
        <w:t>przedmiot zamówienia zrealizujemy siłami własnymi* /z pomocą podwykonawców*, którym powierzymy do wykonania:</w:t>
      </w:r>
    </w:p>
    <w:p w14:paraId="16CD7E4A" w14:textId="77777777" w:rsidR="00C24BC0" w:rsidRPr="00C24BC0" w:rsidRDefault="00C24BC0" w:rsidP="00C24BC0">
      <w:pPr>
        <w:suppressAutoHyphens w:val="0"/>
        <w:spacing w:line="360" w:lineRule="auto"/>
        <w:ind w:left="360"/>
        <w:jc w:val="both"/>
        <w:rPr>
          <w:rFonts w:ascii="Garamond" w:hAnsi="Garamond" w:cs="Calibri"/>
          <w:lang w:eastAsia="pl-PL"/>
        </w:rPr>
      </w:pPr>
      <w:r w:rsidRPr="00C24BC0">
        <w:rPr>
          <w:rFonts w:ascii="Garamond" w:hAnsi="Garamond" w:cs="Calibri"/>
          <w:lang w:eastAsia="pl-PL"/>
        </w:rPr>
        <w:t>a/</w:t>
      </w:r>
      <w:r w:rsidRPr="00C24BC0">
        <w:rPr>
          <w:rFonts w:ascii="Garamond" w:hAnsi="Garamond" w:cs="Calibri"/>
          <w:lang w:eastAsia="pl-PL"/>
        </w:rPr>
        <w:tab/>
        <w:t>………………………………………...........................................................................</w:t>
      </w:r>
    </w:p>
    <w:p w14:paraId="64729141" w14:textId="77777777" w:rsidR="00C24BC0" w:rsidRPr="00C24BC0" w:rsidRDefault="00C24BC0" w:rsidP="00C24BC0">
      <w:pPr>
        <w:suppressAutoHyphens w:val="0"/>
        <w:spacing w:line="360" w:lineRule="auto"/>
        <w:ind w:left="360"/>
        <w:jc w:val="both"/>
        <w:rPr>
          <w:rFonts w:ascii="Garamond" w:hAnsi="Garamond" w:cs="Calibri"/>
          <w:lang w:eastAsia="pl-PL"/>
        </w:rPr>
      </w:pPr>
      <w:r w:rsidRPr="00C24BC0">
        <w:rPr>
          <w:rFonts w:ascii="Garamond" w:hAnsi="Garamond" w:cs="Calibri"/>
          <w:lang w:eastAsia="pl-PL"/>
        </w:rPr>
        <w:t>b/</w:t>
      </w:r>
      <w:r w:rsidRPr="00C24BC0">
        <w:rPr>
          <w:rFonts w:ascii="Garamond" w:hAnsi="Garamond" w:cs="Calibri"/>
          <w:lang w:eastAsia="pl-PL"/>
        </w:rPr>
        <w:tab/>
        <w:t>…………………………………………………………………………………………</w:t>
      </w:r>
    </w:p>
    <w:p w14:paraId="1A3B698B" w14:textId="77777777" w:rsidR="00C24BC0" w:rsidRPr="00C24BC0" w:rsidRDefault="00C24BC0" w:rsidP="00C24BC0">
      <w:pPr>
        <w:suppressAutoHyphens w:val="0"/>
        <w:spacing w:line="360" w:lineRule="auto"/>
        <w:ind w:left="360"/>
        <w:jc w:val="center"/>
        <w:rPr>
          <w:rFonts w:ascii="Garamond" w:hAnsi="Garamond" w:cs="Calibri"/>
          <w:i/>
          <w:lang w:eastAsia="pl-PL"/>
        </w:rPr>
      </w:pPr>
      <w:r w:rsidRPr="00C24BC0">
        <w:rPr>
          <w:rFonts w:ascii="Garamond" w:hAnsi="Garamond" w:cs="Calibri"/>
          <w:i/>
          <w:lang w:eastAsia="pl-PL"/>
        </w:rPr>
        <w:t>[Zakres oraz nazwa i adres podwykonawcy(jeżeli jest znany )]</w:t>
      </w:r>
    </w:p>
    <w:p w14:paraId="744CC7CB" w14:textId="77777777" w:rsidR="00C24BC0" w:rsidRPr="00C24BC0" w:rsidRDefault="00C24BC0">
      <w:pPr>
        <w:numPr>
          <w:ilvl w:val="0"/>
          <w:numId w:val="6"/>
        </w:numPr>
        <w:suppressAutoHyphens w:val="0"/>
        <w:spacing w:line="360" w:lineRule="auto"/>
        <w:ind w:left="709"/>
        <w:jc w:val="both"/>
        <w:rPr>
          <w:rFonts w:ascii="Garamond" w:hAnsi="Garamond" w:cs="Calibri"/>
          <w:lang w:eastAsia="pl-PL"/>
        </w:rPr>
      </w:pPr>
      <w:r w:rsidRPr="00C24BC0">
        <w:rPr>
          <w:rFonts w:ascii="Garamond" w:hAnsi="Garamond" w:cs="Calibri"/>
          <w:lang w:eastAsia="pl-PL"/>
        </w:rPr>
        <w:t>jesteśmy związani niniejszą ofertą na czas wskazany w Specyfikacji Warunków Zamówienia.</w:t>
      </w:r>
    </w:p>
    <w:p w14:paraId="4697B660" w14:textId="77777777" w:rsidR="00F174EC" w:rsidRDefault="00C24BC0">
      <w:pPr>
        <w:numPr>
          <w:ilvl w:val="0"/>
          <w:numId w:val="6"/>
        </w:numPr>
        <w:suppressAutoHyphens w:val="0"/>
        <w:spacing w:line="360" w:lineRule="auto"/>
        <w:ind w:left="709"/>
        <w:jc w:val="both"/>
        <w:rPr>
          <w:rFonts w:ascii="Garamond" w:hAnsi="Garamond" w:cs="Calibri"/>
          <w:lang w:eastAsia="pl-PL"/>
        </w:rPr>
      </w:pPr>
      <w:r w:rsidRPr="00C24BC0">
        <w:rPr>
          <w:rFonts w:ascii="Garamond" w:hAnsi="Garamond" w:cs="Calibri"/>
          <w:lang w:eastAsia="pl-PL"/>
        </w:rPr>
        <w:t xml:space="preserve">zapoznaliśmy się z projektowanymi postanowieniami umowy i zobowiązujemy się, </w:t>
      </w:r>
      <w:r w:rsidRPr="00C24BC0">
        <w:rPr>
          <w:rFonts w:ascii="Garamond" w:hAnsi="Garamond" w:cs="Calibri"/>
          <w:lang w:eastAsia="pl-PL"/>
        </w:rPr>
        <w:br/>
        <w:t>w przypadku wyboru naszej oferty, do zawarcia umowy na zawartych tam warunkach w miejscu i terminie wyznaczonym przez Zamawiającego;</w:t>
      </w:r>
    </w:p>
    <w:p w14:paraId="7C363C15" w14:textId="41732DDD" w:rsidR="00F174EC" w:rsidRPr="00F174EC" w:rsidRDefault="00F174EC">
      <w:pPr>
        <w:numPr>
          <w:ilvl w:val="0"/>
          <w:numId w:val="6"/>
        </w:numPr>
        <w:suppressAutoHyphens w:val="0"/>
        <w:spacing w:line="360" w:lineRule="auto"/>
        <w:ind w:left="709"/>
        <w:jc w:val="both"/>
        <w:rPr>
          <w:rFonts w:ascii="Garamond" w:hAnsi="Garamond" w:cs="Calibri"/>
          <w:lang w:eastAsia="pl-PL"/>
        </w:rPr>
      </w:pPr>
      <w:r w:rsidRPr="00F174EC">
        <w:rPr>
          <w:rFonts w:ascii="Garamond" w:hAnsi="Garamond" w:cs="Calibri"/>
          <w:lang w:eastAsia="pl-PL"/>
        </w:rPr>
        <w:t xml:space="preserve"> Informuję/-my na podstawie art. 225 ust. 2 ustawy </w:t>
      </w:r>
      <w:proofErr w:type="spellStart"/>
      <w:r>
        <w:rPr>
          <w:rFonts w:ascii="Garamond" w:hAnsi="Garamond" w:cs="Calibri"/>
          <w:lang w:eastAsia="pl-PL"/>
        </w:rPr>
        <w:t>Pzp</w:t>
      </w:r>
      <w:proofErr w:type="spellEnd"/>
      <w:r w:rsidRPr="00F174EC">
        <w:rPr>
          <w:rFonts w:ascii="Garamond" w:hAnsi="Garamond" w:cs="Calibri"/>
          <w:lang w:eastAsia="pl-PL"/>
        </w:rPr>
        <w:t>, że:</w:t>
      </w:r>
    </w:p>
    <w:p w14:paraId="47ABFC79" w14:textId="77777777" w:rsidR="00F174EC" w:rsidRPr="00F174EC" w:rsidRDefault="00F174EC" w:rsidP="00F174EC">
      <w:pPr>
        <w:suppressAutoHyphens w:val="0"/>
        <w:spacing w:line="360" w:lineRule="auto"/>
        <w:ind w:left="1069"/>
        <w:jc w:val="both"/>
        <w:rPr>
          <w:rFonts w:ascii="Garamond" w:hAnsi="Garamond" w:cs="Calibri"/>
          <w:lang w:eastAsia="pl-PL"/>
        </w:rPr>
      </w:pPr>
      <w:r w:rsidRPr="00F174EC">
        <w:rPr>
          <w:rFonts w:ascii="Garamond" w:hAnsi="Garamond" w:cs="Calibri"/>
          <w:lang w:eastAsia="pl-PL"/>
        </w:rPr>
        <w:t>1) wybór naszej oferty nie będzie* prowadzić do powstania u Zamawiającego obowiązku podatkowego.</w:t>
      </w:r>
    </w:p>
    <w:p w14:paraId="2C0177C3" w14:textId="77777777" w:rsidR="00F174EC" w:rsidRPr="00F174EC" w:rsidRDefault="00F174EC" w:rsidP="00F174EC">
      <w:pPr>
        <w:suppressAutoHyphens w:val="0"/>
        <w:spacing w:line="360" w:lineRule="auto"/>
        <w:ind w:left="1069"/>
        <w:jc w:val="both"/>
        <w:rPr>
          <w:rFonts w:ascii="Garamond" w:hAnsi="Garamond" w:cs="Calibri"/>
          <w:lang w:eastAsia="pl-PL"/>
        </w:rPr>
      </w:pPr>
      <w:r w:rsidRPr="00F174EC">
        <w:rPr>
          <w:rFonts w:ascii="Garamond" w:hAnsi="Garamond" w:cs="Calibri"/>
          <w:lang w:eastAsia="pl-PL"/>
        </w:rPr>
        <w:lastRenderedPageBreak/>
        <w:t>2) wybór naszej oferty będzie* prowadzić do powstania u Zamawiającego obowiązku podatkowego:</w:t>
      </w:r>
    </w:p>
    <w:p w14:paraId="4F5C4A75" w14:textId="576648B4" w:rsidR="00F174EC" w:rsidRPr="00F174EC" w:rsidRDefault="00F174EC" w:rsidP="00F174EC">
      <w:pPr>
        <w:suppressAutoHyphens w:val="0"/>
        <w:spacing w:line="360" w:lineRule="auto"/>
        <w:ind w:left="1069"/>
        <w:jc w:val="both"/>
        <w:rPr>
          <w:rFonts w:ascii="Garamond" w:hAnsi="Garamond" w:cs="Calibri"/>
          <w:lang w:eastAsia="pl-PL"/>
        </w:rPr>
      </w:pPr>
      <w:r w:rsidRPr="00F174EC">
        <w:rPr>
          <w:rFonts w:ascii="Garamond" w:hAnsi="Garamond" w:cs="Calibri"/>
          <w:lang w:eastAsia="pl-PL"/>
        </w:rPr>
        <w:t>a)</w:t>
      </w:r>
      <w:r w:rsidRPr="00F174EC">
        <w:rPr>
          <w:rFonts w:ascii="Garamond" w:hAnsi="Garamond" w:cs="Calibri"/>
          <w:lang w:eastAsia="pl-PL"/>
        </w:rPr>
        <w:tab/>
        <w:t>w odniesieniu do następujących towarów/usług (wypełnić jeśli dotyczy w zależności od przedmiotu zamówienia):   …..……………………………………</w:t>
      </w:r>
    </w:p>
    <w:p w14:paraId="22A14372" w14:textId="77777777" w:rsidR="00F174EC" w:rsidRPr="00F174EC" w:rsidRDefault="00F174EC" w:rsidP="00F174EC">
      <w:pPr>
        <w:suppressAutoHyphens w:val="0"/>
        <w:spacing w:line="360" w:lineRule="auto"/>
        <w:ind w:left="1069"/>
        <w:jc w:val="both"/>
        <w:rPr>
          <w:rFonts w:ascii="Garamond" w:hAnsi="Garamond" w:cs="Calibri"/>
          <w:lang w:eastAsia="pl-PL"/>
        </w:rPr>
      </w:pPr>
      <w:r w:rsidRPr="00F174EC">
        <w:rPr>
          <w:rFonts w:ascii="Garamond" w:hAnsi="Garamond" w:cs="Calibri"/>
          <w:lang w:eastAsia="pl-PL"/>
        </w:rPr>
        <w:t>b)</w:t>
      </w:r>
      <w:r w:rsidRPr="00F174EC">
        <w:rPr>
          <w:rFonts w:ascii="Garamond" w:hAnsi="Garamond" w:cs="Calibri"/>
          <w:lang w:eastAsia="pl-PL"/>
        </w:rPr>
        <w:tab/>
        <w:t xml:space="preserve">wartość towaru/usług powodująca obowiązek podatkowy u Zamawiającego to (wypełnić jeśli dotyczy </w:t>
      </w:r>
    </w:p>
    <w:p w14:paraId="1FA53732" w14:textId="77777777" w:rsidR="00F174EC" w:rsidRPr="00F174EC" w:rsidRDefault="00F174EC" w:rsidP="00F174EC">
      <w:pPr>
        <w:suppressAutoHyphens w:val="0"/>
        <w:spacing w:line="360" w:lineRule="auto"/>
        <w:ind w:left="1069"/>
        <w:jc w:val="both"/>
        <w:rPr>
          <w:rFonts w:ascii="Garamond" w:hAnsi="Garamond" w:cs="Calibri"/>
          <w:lang w:eastAsia="pl-PL"/>
        </w:rPr>
      </w:pPr>
      <w:r w:rsidRPr="00F174EC">
        <w:rPr>
          <w:rFonts w:ascii="Garamond" w:hAnsi="Garamond" w:cs="Calibri"/>
          <w:lang w:eastAsia="pl-PL"/>
        </w:rPr>
        <w:t>w zależności od przedmiotu zamówienia): ….…………………………………… zł /netto/</w:t>
      </w:r>
    </w:p>
    <w:p w14:paraId="609AEAB1" w14:textId="098B8943" w:rsidR="00F174EC" w:rsidRDefault="00F174EC" w:rsidP="00F174EC">
      <w:pPr>
        <w:suppressAutoHyphens w:val="0"/>
        <w:spacing w:line="360" w:lineRule="auto"/>
        <w:ind w:left="1069"/>
        <w:jc w:val="both"/>
        <w:rPr>
          <w:rFonts w:ascii="Garamond" w:hAnsi="Garamond" w:cs="Calibri"/>
          <w:lang w:eastAsia="pl-PL"/>
        </w:rPr>
      </w:pPr>
      <w:r w:rsidRPr="00F174EC">
        <w:rPr>
          <w:rFonts w:ascii="Garamond" w:hAnsi="Garamond" w:cs="Calibri"/>
          <w:lang w:eastAsia="pl-PL"/>
        </w:rPr>
        <w:t>c)</w:t>
      </w:r>
      <w:r w:rsidRPr="00F174EC">
        <w:rPr>
          <w:rFonts w:ascii="Garamond" w:hAnsi="Garamond" w:cs="Calibri"/>
          <w:lang w:eastAsia="pl-PL"/>
        </w:rPr>
        <w:tab/>
        <w:t>stawka podatku od towarów i usług ……… %, która zgodnie z wiedzą Wykonawcy będzie miała zastosowanie.</w:t>
      </w:r>
    </w:p>
    <w:p w14:paraId="2DC3401F" w14:textId="491D953F" w:rsidR="00F174EC" w:rsidRPr="00F174EC" w:rsidRDefault="00F174EC" w:rsidP="00F174EC">
      <w:pPr>
        <w:suppressAutoHyphens w:val="0"/>
        <w:spacing w:line="360" w:lineRule="auto"/>
        <w:jc w:val="both"/>
        <w:rPr>
          <w:rFonts w:ascii="Garamond" w:hAnsi="Garamond" w:cs="Calibri"/>
          <w:i/>
          <w:lang w:eastAsia="pl-PL"/>
        </w:rPr>
      </w:pPr>
      <w:r>
        <w:rPr>
          <w:rFonts w:ascii="Garamond" w:hAnsi="Garamond" w:cs="Calibri"/>
          <w:i/>
          <w:lang w:eastAsia="pl-PL"/>
        </w:rPr>
        <w:t xml:space="preserve">                  </w:t>
      </w:r>
      <w:r w:rsidRPr="00F174EC">
        <w:rPr>
          <w:rFonts w:ascii="Garamond" w:hAnsi="Garamond" w:cs="Calibri"/>
          <w:i/>
          <w:lang w:eastAsia="pl-PL"/>
        </w:rPr>
        <w:t>* niepotrzebne skreślić</w:t>
      </w:r>
    </w:p>
    <w:p w14:paraId="62FB463C" w14:textId="77777777" w:rsidR="00C24BC0" w:rsidRPr="00C24BC0" w:rsidRDefault="00C24BC0">
      <w:pPr>
        <w:numPr>
          <w:ilvl w:val="0"/>
          <w:numId w:val="6"/>
        </w:numPr>
        <w:suppressAutoHyphens w:val="0"/>
        <w:spacing w:line="360" w:lineRule="auto"/>
        <w:ind w:left="709"/>
        <w:jc w:val="both"/>
        <w:rPr>
          <w:rFonts w:ascii="Garamond" w:hAnsi="Garamond" w:cs="Calibri"/>
          <w:lang w:eastAsia="pl-PL"/>
        </w:rPr>
      </w:pPr>
      <w:r w:rsidRPr="00C24BC0">
        <w:rPr>
          <w:rFonts w:ascii="Garamond" w:hAnsi="Garamond" w:cs="Calibri"/>
          <w:lang w:eastAsia="pl-PL"/>
        </w:rPr>
        <w:t xml:space="preserve">oświadczamy, że wypełniliśmy obowiązki informacyjne przewidziane w art. 13 lub art. 14 </w:t>
      </w:r>
      <w:r w:rsidRPr="00C24BC0">
        <w:rPr>
          <w:rFonts w:ascii="Garamond" w:hAnsi="Garamond" w:cs="Calibri"/>
          <w:bCs/>
          <w:i/>
          <w:lang w:eastAsia="pl-PL"/>
        </w:rPr>
        <w:t xml:space="preserve">Rozporządzenia Parlamentu Europejskiego i Rady UE 2016/679 z dnia 27 kwietnia 2016 r. w sprawie ochrony osób fizycznych w związku z przetwarzaniem danych osobowych i w sprawie swobodnego przepływu takich danych oraz uchylenia dyrektywy 95/46/WE </w:t>
      </w:r>
      <w:r w:rsidRPr="00C24BC0">
        <w:rPr>
          <w:rFonts w:ascii="Garamond" w:hAnsi="Garamond" w:cs="Calibri"/>
          <w:bCs/>
          <w:lang w:eastAsia="pl-PL"/>
        </w:rPr>
        <w:t xml:space="preserve">wobec osób fizycznych, </w:t>
      </w:r>
      <w:r w:rsidRPr="00C24BC0">
        <w:rPr>
          <w:rFonts w:ascii="Garamond" w:hAnsi="Garamond" w:cs="Calibri"/>
          <w:lang w:eastAsia="pl-PL"/>
        </w:rPr>
        <w:t>od których dane osobowe bezpośrednio lub pośrednio pozyskaliśmy w celu ubiegania się o udzielenie zamówienia publicznego w niniejszym postępowaniu.</w:t>
      </w:r>
    </w:p>
    <w:p w14:paraId="5CC24D0D" w14:textId="77777777" w:rsidR="00C24BC0" w:rsidRPr="00C24BC0" w:rsidRDefault="00C24BC0">
      <w:pPr>
        <w:numPr>
          <w:ilvl w:val="0"/>
          <w:numId w:val="6"/>
        </w:numPr>
        <w:suppressAutoHyphens w:val="0"/>
        <w:spacing w:line="360" w:lineRule="auto"/>
        <w:ind w:left="709"/>
        <w:jc w:val="both"/>
        <w:rPr>
          <w:rFonts w:ascii="Garamond" w:hAnsi="Garamond" w:cs="Calibri"/>
          <w:lang w:eastAsia="pl-PL"/>
        </w:rPr>
      </w:pPr>
      <w:r w:rsidRPr="00C24BC0">
        <w:rPr>
          <w:rFonts w:ascii="Garamond" w:hAnsi="Garamond" w:cs="Calibri"/>
          <w:lang w:eastAsia="pl-PL"/>
        </w:rPr>
        <w:t xml:space="preserve">w rozumieniu przepisów art. 104 – 106 Ustawy z dnia 02.07.2004 r. o swobodzie działalności gospodarczej (tekst jednolity Dz. U. z 2015 r., poz. 584 z </w:t>
      </w:r>
      <w:proofErr w:type="spellStart"/>
      <w:r w:rsidRPr="00C24BC0">
        <w:rPr>
          <w:rFonts w:ascii="Garamond" w:hAnsi="Garamond" w:cs="Calibri"/>
          <w:lang w:eastAsia="pl-PL"/>
        </w:rPr>
        <w:t>późn</w:t>
      </w:r>
      <w:proofErr w:type="spellEnd"/>
      <w:r w:rsidRPr="00C24BC0">
        <w:rPr>
          <w:rFonts w:ascii="Garamond" w:hAnsi="Garamond" w:cs="Calibri"/>
          <w:lang w:eastAsia="pl-PL"/>
        </w:rPr>
        <w:t>. zm.) jestem:</w:t>
      </w:r>
    </w:p>
    <w:p w14:paraId="2512E316" w14:textId="77777777" w:rsidR="00C24BC0" w:rsidRPr="00C24BC0" w:rsidRDefault="00C24BC0">
      <w:pPr>
        <w:numPr>
          <w:ilvl w:val="0"/>
          <w:numId w:val="7"/>
        </w:numPr>
        <w:suppressAutoHyphens w:val="0"/>
        <w:spacing w:line="360" w:lineRule="auto"/>
        <w:jc w:val="both"/>
        <w:rPr>
          <w:rFonts w:ascii="Garamond" w:hAnsi="Garamond" w:cs="Calibri"/>
          <w:i/>
          <w:iCs/>
          <w:lang w:eastAsia="pl-PL"/>
        </w:rPr>
      </w:pPr>
      <w:r w:rsidRPr="00C24BC0">
        <w:rPr>
          <w:rFonts w:ascii="Garamond" w:hAnsi="Garamond" w:cs="Calibri"/>
          <w:i/>
          <w:iCs/>
          <w:lang w:eastAsia="pl-PL"/>
        </w:rPr>
        <w:t>mikro przedsiębiorcą*</w:t>
      </w:r>
    </w:p>
    <w:p w14:paraId="609E8407" w14:textId="77777777" w:rsidR="00C24BC0" w:rsidRPr="00C24BC0" w:rsidRDefault="00C24BC0">
      <w:pPr>
        <w:numPr>
          <w:ilvl w:val="0"/>
          <w:numId w:val="7"/>
        </w:numPr>
        <w:suppressAutoHyphens w:val="0"/>
        <w:spacing w:line="360" w:lineRule="auto"/>
        <w:jc w:val="both"/>
        <w:rPr>
          <w:rFonts w:ascii="Garamond" w:hAnsi="Garamond" w:cs="Calibri"/>
          <w:i/>
          <w:iCs/>
          <w:lang w:eastAsia="pl-PL"/>
        </w:rPr>
      </w:pPr>
      <w:r w:rsidRPr="00C24BC0">
        <w:rPr>
          <w:rFonts w:ascii="Garamond" w:hAnsi="Garamond" w:cs="Calibri"/>
          <w:i/>
          <w:iCs/>
          <w:lang w:eastAsia="pl-PL"/>
        </w:rPr>
        <w:t>małym przedsiębiorcą*</w:t>
      </w:r>
    </w:p>
    <w:p w14:paraId="3C3BF3DC" w14:textId="77777777" w:rsidR="00C24BC0" w:rsidRPr="00C24BC0" w:rsidRDefault="00C24BC0">
      <w:pPr>
        <w:numPr>
          <w:ilvl w:val="0"/>
          <w:numId w:val="7"/>
        </w:numPr>
        <w:suppressAutoHyphens w:val="0"/>
        <w:spacing w:line="360" w:lineRule="auto"/>
        <w:jc w:val="both"/>
        <w:rPr>
          <w:rFonts w:ascii="Garamond" w:hAnsi="Garamond" w:cs="Calibri"/>
          <w:i/>
          <w:iCs/>
          <w:lang w:eastAsia="pl-PL"/>
        </w:rPr>
      </w:pPr>
      <w:r w:rsidRPr="00C24BC0">
        <w:rPr>
          <w:rFonts w:ascii="Garamond" w:hAnsi="Garamond" w:cs="Calibri"/>
          <w:i/>
          <w:iCs/>
          <w:lang w:eastAsia="pl-PL"/>
        </w:rPr>
        <w:t>średnim przedsiębiorcą*</w:t>
      </w:r>
    </w:p>
    <w:p w14:paraId="6307074D" w14:textId="77777777" w:rsidR="00C24BC0" w:rsidRPr="00C24BC0" w:rsidRDefault="00C24BC0">
      <w:pPr>
        <w:numPr>
          <w:ilvl w:val="0"/>
          <w:numId w:val="7"/>
        </w:numPr>
        <w:suppressAutoHyphens w:val="0"/>
        <w:spacing w:line="360" w:lineRule="auto"/>
        <w:jc w:val="both"/>
        <w:rPr>
          <w:rFonts w:ascii="Garamond" w:hAnsi="Garamond" w:cs="Calibri"/>
          <w:i/>
          <w:iCs/>
          <w:lang w:eastAsia="pl-PL"/>
        </w:rPr>
      </w:pPr>
      <w:r w:rsidRPr="00C24BC0">
        <w:rPr>
          <w:rFonts w:ascii="Garamond" w:hAnsi="Garamond" w:cs="Calibri"/>
          <w:i/>
          <w:iCs/>
          <w:lang w:eastAsia="pl-PL"/>
        </w:rPr>
        <w:t>jednoosobowa działalność gospodarcza*</w:t>
      </w:r>
    </w:p>
    <w:p w14:paraId="1FB000A6" w14:textId="77777777" w:rsidR="00C24BC0" w:rsidRPr="00C24BC0" w:rsidRDefault="00C24BC0">
      <w:pPr>
        <w:numPr>
          <w:ilvl w:val="0"/>
          <w:numId w:val="7"/>
        </w:numPr>
        <w:suppressAutoHyphens w:val="0"/>
        <w:spacing w:line="360" w:lineRule="auto"/>
        <w:jc w:val="both"/>
        <w:rPr>
          <w:rFonts w:ascii="Garamond" w:hAnsi="Garamond" w:cs="Calibri"/>
          <w:i/>
          <w:iCs/>
          <w:lang w:eastAsia="pl-PL"/>
        </w:rPr>
      </w:pPr>
      <w:r w:rsidRPr="00C24BC0">
        <w:rPr>
          <w:rFonts w:ascii="Garamond" w:hAnsi="Garamond" w:cs="Calibri"/>
          <w:i/>
          <w:iCs/>
          <w:lang w:eastAsia="pl-PL"/>
        </w:rPr>
        <w:t>osoba fizyczna  nieprowadząca działalności gospodarczej*</w:t>
      </w:r>
    </w:p>
    <w:p w14:paraId="3E159475" w14:textId="77777777" w:rsidR="00C24BC0" w:rsidRPr="00C24BC0" w:rsidRDefault="00C24BC0">
      <w:pPr>
        <w:numPr>
          <w:ilvl w:val="0"/>
          <w:numId w:val="7"/>
        </w:numPr>
        <w:suppressAutoHyphens w:val="0"/>
        <w:spacing w:line="360" w:lineRule="auto"/>
        <w:jc w:val="both"/>
        <w:rPr>
          <w:rFonts w:ascii="Garamond" w:hAnsi="Garamond" w:cs="Calibri"/>
          <w:i/>
          <w:iCs/>
          <w:lang w:eastAsia="pl-PL"/>
        </w:rPr>
      </w:pPr>
      <w:r w:rsidRPr="00C24BC0">
        <w:rPr>
          <w:rFonts w:ascii="Garamond" w:hAnsi="Garamond" w:cs="Calibri"/>
          <w:i/>
          <w:iCs/>
          <w:lang w:eastAsia="pl-PL"/>
        </w:rPr>
        <w:t>inny rodzaj ………………………………..</w:t>
      </w:r>
    </w:p>
    <w:p w14:paraId="5CED102A" w14:textId="77777777" w:rsidR="00C24BC0" w:rsidRPr="00C24BC0" w:rsidRDefault="00C24BC0">
      <w:pPr>
        <w:numPr>
          <w:ilvl w:val="0"/>
          <w:numId w:val="6"/>
        </w:numPr>
        <w:suppressAutoHyphens w:val="0"/>
        <w:spacing w:line="360" w:lineRule="auto"/>
        <w:ind w:left="709"/>
        <w:jc w:val="both"/>
        <w:rPr>
          <w:rFonts w:ascii="Garamond" w:hAnsi="Garamond" w:cs="Calibri"/>
          <w:lang w:eastAsia="pl-PL"/>
        </w:rPr>
      </w:pPr>
      <w:r w:rsidRPr="00C24BC0">
        <w:rPr>
          <w:rFonts w:ascii="Garamond" w:hAnsi="Garamond" w:cs="Calibri"/>
          <w:lang w:eastAsia="pl-PL"/>
        </w:rPr>
        <w:t>Nazwa banku i numer konta, na które Zamawiający zwraca wadium: ………………………………………………………………………………………….</w:t>
      </w:r>
    </w:p>
    <w:p w14:paraId="0D91F5ED" w14:textId="77777777" w:rsidR="00C24BC0" w:rsidRPr="00C24BC0" w:rsidRDefault="00C24BC0" w:rsidP="00C24BC0">
      <w:pPr>
        <w:tabs>
          <w:tab w:val="left" w:pos="360"/>
        </w:tabs>
        <w:suppressAutoHyphens w:val="0"/>
        <w:autoSpaceDE w:val="0"/>
        <w:spacing w:line="360" w:lineRule="auto"/>
        <w:jc w:val="both"/>
        <w:rPr>
          <w:rFonts w:ascii="Garamond" w:hAnsi="Garamond" w:cs="Calibri"/>
          <w:lang w:eastAsia="pl-PL"/>
        </w:rPr>
      </w:pPr>
    </w:p>
    <w:p w14:paraId="33943055" w14:textId="77777777" w:rsidR="00C24BC0" w:rsidRPr="00C24BC0" w:rsidRDefault="00C24BC0" w:rsidP="00C24BC0">
      <w:pPr>
        <w:tabs>
          <w:tab w:val="left" w:pos="360"/>
        </w:tabs>
        <w:suppressAutoHyphens w:val="0"/>
        <w:autoSpaceDE w:val="0"/>
        <w:spacing w:line="360" w:lineRule="auto"/>
        <w:jc w:val="both"/>
        <w:rPr>
          <w:rFonts w:ascii="Garamond" w:hAnsi="Garamond" w:cs="Calibri"/>
          <w:lang w:eastAsia="pl-PL"/>
        </w:rPr>
      </w:pPr>
    </w:p>
    <w:p w14:paraId="570EFF4D" w14:textId="77777777" w:rsidR="00C24BC0" w:rsidRPr="00C24BC0" w:rsidRDefault="00C24BC0" w:rsidP="00C24BC0">
      <w:pPr>
        <w:suppressAutoHyphens w:val="0"/>
        <w:spacing w:line="360" w:lineRule="auto"/>
        <w:jc w:val="both"/>
        <w:rPr>
          <w:rFonts w:ascii="Garamond" w:hAnsi="Garamond" w:cs="Calibri"/>
          <w:lang w:eastAsia="pl-PL"/>
        </w:rPr>
      </w:pPr>
      <w:r w:rsidRPr="00C24BC0">
        <w:rPr>
          <w:rFonts w:ascii="Garamond" w:hAnsi="Garamond" w:cs="Calibri"/>
          <w:lang w:eastAsia="pl-PL"/>
        </w:rPr>
        <w:t>Załącznikami do niniejszego formularza stanowiącymi integralną część oferty są:</w:t>
      </w:r>
    </w:p>
    <w:p w14:paraId="7564FF51" w14:textId="77777777" w:rsidR="00C24BC0" w:rsidRPr="00C24BC0" w:rsidRDefault="00C24BC0">
      <w:pPr>
        <w:numPr>
          <w:ilvl w:val="0"/>
          <w:numId w:val="5"/>
        </w:numPr>
        <w:tabs>
          <w:tab w:val="left" w:pos="360"/>
        </w:tabs>
        <w:suppressAutoHyphens w:val="0"/>
        <w:spacing w:line="360" w:lineRule="auto"/>
        <w:jc w:val="both"/>
        <w:rPr>
          <w:rFonts w:ascii="Garamond" w:hAnsi="Garamond" w:cs="Calibri"/>
          <w:lang w:eastAsia="pl-PL"/>
        </w:rPr>
      </w:pPr>
      <w:r w:rsidRPr="00C24BC0">
        <w:rPr>
          <w:rFonts w:ascii="Garamond" w:hAnsi="Garamond" w:cs="Calibri"/>
          <w:lang w:eastAsia="pl-PL"/>
        </w:rPr>
        <w:t>…..................................................................................</w:t>
      </w:r>
    </w:p>
    <w:p w14:paraId="3EA3B82B" w14:textId="77777777" w:rsidR="00C24BC0" w:rsidRPr="00C24BC0" w:rsidRDefault="00C24BC0">
      <w:pPr>
        <w:numPr>
          <w:ilvl w:val="0"/>
          <w:numId w:val="5"/>
        </w:numPr>
        <w:tabs>
          <w:tab w:val="left" w:pos="360"/>
        </w:tabs>
        <w:suppressAutoHyphens w:val="0"/>
        <w:spacing w:line="360" w:lineRule="auto"/>
        <w:jc w:val="both"/>
        <w:rPr>
          <w:rFonts w:ascii="Garamond" w:hAnsi="Garamond" w:cs="Calibri"/>
          <w:lang w:eastAsia="pl-PL"/>
        </w:rPr>
      </w:pPr>
      <w:r w:rsidRPr="00C24BC0">
        <w:rPr>
          <w:rFonts w:ascii="Garamond" w:hAnsi="Garamond" w:cs="Calibri"/>
          <w:lang w:eastAsia="pl-PL"/>
        </w:rPr>
        <w:t>…..................................................................................</w:t>
      </w:r>
    </w:p>
    <w:p w14:paraId="29DD1946" w14:textId="77777777" w:rsidR="00C24BC0" w:rsidRPr="00C24BC0" w:rsidRDefault="00C24BC0">
      <w:pPr>
        <w:numPr>
          <w:ilvl w:val="0"/>
          <w:numId w:val="5"/>
        </w:numPr>
        <w:tabs>
          <w:tab w:val="left" w:pos="360"/>
        </w:tabs>
        <w:suppressAutoHyphens w:val="0"/>
        <w:spacing w:line="360" w:lineRule="auto"/>
        <w:jc w:val="both"/>
        <w:rPr>
          <w:rFonts w:ascii="Garamond" w:hAnsi="Garamond" w:cs="Calibri"/>
          <w:lang w:eastAsia="pl-PL"/>
        </w:rPr>
      </w:pPr>
      <w:r w:rsidRPr="00C24BC0">
        <w:rPr>
          <w:rFonts w:ascii="Garamond" w:hAnsi="Garamond" w:cs="Calibri"/>
          <w:lang w:eastAsia="pl-PL"/>
        </w:rPr>
        <w:lastRenderedPageBreak/>
        <w:t>…..................................................................................</w:t>
      </w:r>
    </w:p>
    <w:p w14:paraId="221F4921" w14:textId="77777777" w:rsidR="00C24BC0" w:rsidRPr="00C24BC0" w:rsidRDefault="00C24BC0">
      <w:pPr>
        <w:numPr>
          <w:ilvl w:val="0"/>
          <w:numId w:val="5"/>
        </w:numPr>
        <w:tabs>
          <w:tab w:val="left" w:pos="360"/>
        </w:tabs>
        <w:suppressAutoHyphens w:val="0"/>
        <w:spacing w:line="360" w:lineRule="auto"/>
        <w:jc w:val="both"/>
        <w:rPr>
          <w:rFonts w:ascii="Garamond" w:hAnsi="Garamond" w:cs="Calibri"/>
          <w:lang w:eastAsia="pl-PL"/>
        </w:rPr>
      </w:pPr>
      <w:r w:rsidRPr="00C24BC0">
        <w:rPr>
          <w:rFonts w:ascii="Garamond" w:hAnsi="Garamond" w:cs="Calibri"/>
          <w:lang w:eastAsia="pl-PL"/>
        </w:rPr>
        <w:t>…..................................................................................</w:t>
      </w:r>
    </w:p>
    <w:p w14:paraId="25454165" w14:textId="77777777" w:rsidR="00C24BC0" w:rsidRPr="00C24BC0" w:rsidRDefault="00C24BC0" w:rsidP="00C24BC0">
      <w:pPr>
        <w:suppressAutoHyphens w:val="0"/>
        <w:spacing w:line="360" w:lineRule="auto"/>
        <w:jc w:val="both"/>
        <w:rPr>
          <w:rFonts w:ascii="Garamond" w:hAnsi="Garamond" w:cs="Calibri"/>
          <w:lang w:eastAsia="pl-PL"/>
        </w:rPr>
      </w:pPr>
    </w:p>
    <w:p w14:paraId="6CEA8154" w14:textId="77777777" w:rsidR="00C24BC0" w:rsidRPr="00C24BC0" w:rsidRDefault="00C24BC0" w:rsidP="00C24BC0">
      <w:pPr>
        <w:tabs>
          <w:tab w:val="left" w:pos="426"/>
        </w:tabs>
        <w:suppressAutoHyphens w:val="0"/>
        <w:spacing w:line="360" w:lineRule="auto"/>
        <w:jc w:val="both"/>
        <w:rPr>
          <w:rFonts w:ascii="Garamond" w:hAnsi="Garamond" w:cs="Calibri"/>
          <w:i/>
          <w:lang w:eastAsia="pl-PL"/>
        </w:rPr>
      </w:pPr>
    </w:p>
    <w:p w14:paraId="7B7051D9" w14:textId="77777777" w:rsidR="00C24BC0" w:rsidRPr="00C24BC0" w:rsidRDefault="00C24BC0" w:rsidP="00C24BC0">
      <w:pPr>
        <w:tabs>
          <w:tab w:val="left" w:pos="426"/>
        </w:tabs>
        <w:suppressAutoHyphens w:val="0"/>
        <w:spacing w:line="360" w:lineRule="auto"/>
        <w:jc w:val="both"/>
        <w:rPr>
          <w:rFonts w:ascii="Garamond" w:hAnsi="Garamond" w:cs="Calibri"/>
          <w:i/>
          <w:lang w:eastAsia="pl-PL"/>
        </w:rPr>
      </w:pPr>
    </w:p>
    <w:p w14:paraId="1F00E60C" w14:textId="77777777" w:rsidR="00C24BC0" w:rsidRPr="00C24BC0" w:rsidRDefault="00C24BC0" w:rsidP="00C24BC0">
      <w:pPr>
        <w:tabs>
          <w:tab w:val="left" w:pos="1140"/>
          <w:tab w:val="left" w:pos="1224"/>
        </w:tabs>
        <w:suppressAutoHyphens w:val="0"/>
        <w:spacing w:line="360" w:lineRule="auto"/>
        <w:jc w:val="center"/>
        <w:rPr>
          <w:rFonts w:ascii="Garamond" w:hAnsi="Garamond" w:cs="Calibri"/>
          <w:b/>
          <w:bCs/>
          <w:color w:val="000000"/>
          <w:lang w:eastAsia="pl-PL"/>
        </w:rPr>
      </w:pPr>
      <w:r w:rsidRPr="00C24BC0">
        <w:rPr>
          <w:rFonts w:ascii="Garamond" w:hAnsi="Garamond" w:cs="Calibri"/>
          <w:b/>
          <w:bCs/>
          <w:color w:val="000000"/>
          <w:lang w:eastAsia="pl-PL"/>
        </w:rPr>
        <w:t xml:space="preserve">                                                                Podpis Wykonawcy zgodnie zapisami SWZ</w:t>
      </w:r>
    </w:p>
    <w:p w14:paraId="008629B6" w14:textId="77777777" w:rsidR="00C24BC0" w:rsidRPr="00C24BC0" w:rsidRDefault="00C24BC0" w:rsidP="00C24BC0">
      <w:pPr>
        <w:tabs>
          <w:tab w:val="left" w:pos="426"/>
        </w:tabs>
        <w:suppressAutoHyphens w:val="0"/>
        <w:spacing w:line="360" w:lineRule="auto"/>
        <w:jc w:val="both"/>
        <w:rPr>
          <w:rFonts w:ascii="Garamond" w:hAnsi="Garamond" w:cs="Calibri"/>
          <w:i/>
          <w:lang w:eastAsia="pl-PL"/>
        </w:rPr>
      </w:pPr>
    </w:p>
    <w:p w14:paraId="35FAEC4E" w14:textId="77777777" w:rsidR="00C24BC0" w:rsidRPr="00C24BC0" w:rsidRDefault="00C24BC0" w:rsidP="00C24BC0">
      <w:pPr>
        <w:tabs>
          <w:tab w:val="left" w:pos="426"/>
        </w:tabs>
        <w:suppressAutoHyphens w:val="0"/>
        <w:spacing w:line="360" w:lineRule="auto"/>
        <w:jc w:val="both"/>
        <w:rPr>
          <w:rFonts w:ascii="Garamond" w:hAnsi="Garamond" w:cs="Calibri"/>
          <w:i/>
          <w:lang w:eastAsia="pl-PL"/>
        </w:rPr>
      </w:pPr>
    </w:p>
    <w:p w14:paraId="76484739" w14:textId="77777777" w:rsidR="00C24BC0" w:rsidRPr="00C24BC0" w:rsidRDefault="00C24BC0" w:rsidP="00C24BC0">
      <w:pPr>
        <w:tabs>
          <w:tab w:val="left" w:pos="426"/>
        </w:tabs>
        <w:suppressAutoHyphens w:val="0"/>
        <w:jc w:val="both"/>
        <w:rPr>
          <w:rFonts w:ascii="Calibri" w:hAnsi="Calibri" w:cs="Calibri"/>
          <w:i/>
          <w:sz w:val="22"/>
          <w:szCs w:val="22"/>
          <w:lang w:eastAsia="pl-PL"/>
        </w:rPr>
      </w:pPr>
    </w:p>
    <w:p w14:paraId="4DE147AC" w14:textId="77777777" w:rsidR="00C24BC0" w:rsidRPr="00C24BC0" w:rsidRDefault="00C24BC0" w:rsidP="00C24BC0">
      <w:pPr>
        <w:tabs>
          <w:tab w:val="left" w:pos="342"/>
        </w:tabs>
        <w:suppressAutoHyphens w:val="0"/>
        <w:jc w:val="both"/>
        <w:rPr>
          <w:rFonts w:ascii="Calibri" w:hAnsi="Calibri" w:cs="Calibri"/>
          <w:i/>
          <w:sz w:val="22"/>
          <w:szCs w:val="22"/>
          <w:lang w:eastAsia="pl-PL"/>
        </w:rPr>
      </w:pPr>
      <w:r w:rsidRPr="00C24BC0">
        <w:rPr>
          <w:rFonts w:ascii="Calibri" w:hAnsi="Calibri" w:cs="Calibri"/>
          <w:i/>
          <w:sz w:val="22"/>
          <w:szCs w:val="22"/>
          <w:lang w:eastAsia="pl-PL"/>
        </w:rPr>
        <w:t>*) Podkreślić właściwe.</w:t>
      </w:r>
    </w:p>
    <w:p w14:paraId="568775F6" w14:textId="77777777" w:rsidR="00C24BC0" w:rsidRPr="00C24BC0" w:rsidRDefault="00C24BC0" w:rsidP="00C24BC0">
      <w:pPr>
        <w:tabs>
          <w:tab w:val="left" w:pos="342"/>
        </w:tabs>
        <w:suppressAutoHyphens w:val="0"/>
        <w:jc w:val="both"/>
        <w:rPr>
          <w:rFonts w:ascii="Calibri" w:hAnsi="Calibri" w:cs="Calibri"/>
          <w:b/>
          <w:i/>
          <w:sz w:val="22"/>
          <w:szCs w:val="22"/>
          <w:lang w:eastAsia="pl-PL"/>
        </w:rPr>
      </w:pPr>
    </w:p>
    <w:p w14:paraId="610F9A9F" w14:textId="77777777" w:rsidR="00C24BC0" w:rsidRDefault="00C24BC0" w:rsidP="005A3464">
      <w:pPr>
        <w:pStyle w:val="Nagwek8"/>
        <w:rPr>
          <w:rFonts w:ascii="Garamond" w:hAnsi="Garamond"/>
          <w:sz w:val="24"/>
          <w:szCs w:val="24"/>
        </w:rPr>
      </w:pPr>
    </w:p>
    <w:p w14:paraId="02B82CB9" w14:textId="77777777" w:rsidR="00C24BC0" w:rsidRDefault="00C24BC0" w:rsidP="00B07908">
      <w:pPr>
        <w:pStyle w:val="Nagwek8"/>
        <w:jc w:val="left"/>
        <w:rPr>
          <w:rFonts w:ascii="Garamond" w:hAnsi="Garamond"/>
          <w:sz w:val="24"/>
          <w:szCs w:val="24"/>
        </w:rPr>
      </w:pPr>
    </w:p>
    <w:p w14:paraId="75B8FE78" w14:textId="77777777" w:rsidR="00B07908" w:rsidRDefault="00B07908" w:rsidP="00B07908"/>
    <w:p w14:paraId="0F71A385" w14:textId="77777777" w:rsidR="00B07908" w:rsidRDefault="00B07908" w:rsidP="00B07908"/>
    <w:p w14:paraId="703F5822" w14:textId="77777777" w:rsidR="00B07908" w:rsidRDefault="00B07908" w:rsidP="00B07908"/>
    <w:p w14:paraId="29A07B4F" w14:textId="77777777" w:rsidR="00B07908" w:rsidRDefault="00B07908" w:rsidP="00B07908"/>
    <w:p w14:paraId="09823FE8" w14:textId="77777777" w:rsidR="00B07908" w:rsidRDefault="00B07908" w:rsidP="00B07908"/>
    <w:p w14:paraId="28C16BAD" w14:textId="77777777" w:rsidR="00B07908" w:rsidRDefault="00B07908" w:rsidP="00B07908"/>
    <w:p w14:paraId="5663F1D0" w14:textId="77777777" w:rsidR="00B07908" w:rsidRDefault="00B07908" w:rsidP="00B07908"/>
    <w:p w14:paraId="705F9E06" w14:textId="77777777" w:rsidR="00B07908" w:rsidRDefault="00B07908" w:rsidP="00B07908"/>
    <w:p w14:paraId="34D1343E" w14:textId="77777777" w:rsidR="00B07908" w:rsidRDefault="00B07908" w:rsidP="00B07908"/>
    <w:p w14:paraId="718E5BB0" w14:textId="77777777" w:rsidR="00B07908" w:rsidRDefault="00B07908" w:rsidP="00B07908"/>
    <w:p w14:paraId="785AE0D3" w14:textId="77777777" w:rsidR="00B07908" w:rsidRDefault="00B07908" w:rsidP="00B07908"/>
    <w:p w14:paraId="4E24053D" w14:textId="77777777" w:rsidR="00B07908" w:rsidRDefault="00B07908" w:rsidP="00B07908"/>
    <w:p w14:paraId="64DC0BF8" w14:textId="77777777" w:rsidR="00B07908" w:rsidRDefault="00B07908" w:rsidP="00B07908"/>
    <w:p w14:paraId="45661D54" w14:textId="77777777" w:rsidR="00B07908" w:rsidRDefault="00B07908" w:rsidP="00B07908"/>
    <w:p w14:paraId="3E208323" w14:textId="77777777" w:rsidR="00B07908" w:rsidRDefault="00B07908" w:rsidP="00B07908"/>
    <w:p w14:paraId="22B40C97" w14:textId="77777777" w:rsidR="00B07908" w:rsidRDefault="00B07908" w:rsidP="00B07908"/>
    <w:p w14:paraId="5A7A5511" w14:textId="77777777" w:rsidR="00B07908" w:rsidRDefault="00B07908" w:rsidP="00B07908"/>
    <w:p w14:paraId="013D979C" w14:textId="77777777" w:rsidR="00B07908" w:rsidRDefault="00B07908" w:rsidP="00B07908"/>
    <w:p w14:paraId="6AE5AE88" w14:textId="77777777" w:rsidR="00B07908" w:rsidRDefault="00B07908" w:rsidP="00B07908"/>
    <w:p w14:paraId="38418DE4" w14:textId="77777777" w:rsidR="00B07908" w:rsidRDefault="00B07908" w:rsidP="00B07908"/>
    <w:p w14:paraId="36755C8C" w14:textId="77777777" w:rsidR="00B07908" w:rsidRDefault="00B07908" w:rsidP="00B07908"/>
    <w:p w14:paraId="07204306" w14:textId="77777777" w:rsidR="00B07908" w:rsidRDefault="00B07908" w:rsidP="00B07908"/>
    <w:p w14:paraId="583F69BB" w14:textId="77777777" w:rsidR="00B07908" w:rsidRDefault="00B07908" w:rsidP="00B07908"/>
    <w:p w14:paraId="7DF5945F" w14:textId="77777777" w:rsidR="00B07908" w:rsidRDefault="00B07908" w:rsidP="00B07908"/>
    <w:p w14:paraId="1D60D15F" w14:textId="77777777" w:rsidR="00B07908" w:rsidRDefault="00B07908" w:rsidP="00B07908"/>
    <w:p w14:paraId="6E2B430E" w14:textId="77777777" w:rsidR="00B07908" w:rsidRDefault="00B07908" w:rsidP="00B07908"/>
    <w:p w14:paraId="16492BA4" w14:textId="77777777" w:rsidR="00B07908" w:rsidRDefault="00B07908" w:rsidP="00B07908"/>
    <w:p w14:paraId="2EDA1631" w14:textId="77777777" w:rsidR="00B07908" w:rsidRPr="00B07908" w:rsidRDefault="00B07908" w:rsidP="00B07908"/>
    <w:p w14:paraId="418EA1E4" w14:textId="77777777" w:rsidR="00B07908" w:rsidRPr="00B07908" w:rsidRDefault="00B07908" w:rsidP="00B07908"/>
    <w:p w14:paraId="25EFEC20" w14:textId="7970BA06" w:rsidR="005A3464" w:rsidRPr="007C024B" w:rsidRDefault="00EC1287" w:rsidP="005A3464">
      <w:pPr>
        <w:pStyle w:val="Nagwek8"/>
        <w:rPr>
          <w:rFonts w:ascii="Garamond" w:hAnsi="Garamond"/>
          <w:sz w:val="24"/>
          <w:szCs w:val="24"/>
        </w:rPr>
      </w:pPr>
      <w:r w:rsidRPr="007C024B">
        <w:rPr>
          <w:rFonts w:ascii="Garamond" w:hAnsi="Garamond"/>
          <w:sz w:val="24"/>
          <w:szCs w:val="24"/>
        </w:rPr>
        <w:lastRenderedPageBreak/>
        <w:t>Załącznik nr 2</w:t>
      </w:r>
      <w:r w:rsidR="00D06415" w:rsidRPr="007C024B">
        <w:rPr>
          <w:rFonts w:ascii="Garamond" w:hAnsi="Garamond"/>
          <w:sz w:val="24"/>
          <w:szCs w:val="24"/>
        </w:rPr>
        <w:t xml:space="preserve"> do S</w:t>
      </w:r>
      <w:r w:rsidR="005A3464" w:rsidRPr="007C024B">
        <w:rPr>
          <w:rFonts w:ascii="Garamond" w:hAnsi="Garamond"/>
          <w:sz w:val="24"/>
          <w:szCs w:val="24"/>
        </w:rPr>
        <w:t>WZ</w:t>
      </w:r>
    </w:p>
    <w:p w14:paraId="0042496B" w14:textId="77777777" w:rsidR="005A3464" w:rsidRPr="007C024B" w:rsidRDefault="005A3464" w:rsidP="005A3464">
      <w:pPr>
        <w:jc w:val="right"/>
        <w:rPr>
          <w:rFonts w:ascii="Garamond" w:hAnsi="Garamond"/>
          <w:b/>
          <w:bCs/>
        </w:rPr>
      </w:pPr>
    </w:p>
    <w:p w14:paraId="6ED3A24F" w14:textId="77777777" w:rsidR="000C7E5F" w:rsidRPr="007C024B" w:rsidRDefault="000C7E5F" w:rsidP="000C7E5F">
      <w:pPr>
        <w:rPr>
          <w:rFonts w:ascii="Garamond" w:hAnsi="Garamond"/>
          <w:b/>
        </w:rPr>
      </w:pPr>
    </w:p>
    <w:p w14:paraId="4806988D" w14:textId="77777777" w:rsidR="000C7E5F" w:rsidRPr="007C024B" w:rsidRDefault="000C7E5F" w:rsidP="000C7E5F">
      <w:pPr>
        <w:jc w:val="center"/>
        <w:rPr>
          <w:rFonts w:ascii="Garamond" w:hAnsi="Garamond"/>
          <w:b/>
        </w:rPr>
      </w:pPr>
    </w:p>
    <w:p w14:paraId="4017299F" w14:textId="77777777" w:rsidR="000C7E5F" w:rsidRPr="007C024B" w:rsidRDefault="000C7E5F" w:rsidP="000C7E5F">
      <w:pPr>
        <w:jc w:val="center"/>
        <w:rPr>
          <w:rFonts w:ascii="Garamond" w:hAnsi="Garamond"/>
          <w:b/>
        </w:rPr>
      </w:pPr>
    </w:p>
    <w:p w14:paraId="53A48EC7" w14:textId="77777777" w:rsidR="000C7E5F" w:rsidRPr="007C024B" w:rsidRDefault="000C7E5F" w:rsidP="000C7E5F">
      <w:pPr>
        <w:jc w:val="center"/>
        <w:rPr>
          <w:rFonts w:ascii="Garamond" w:hAnsi="Garamond"/>
          <w:b/>
        </w:rPr>
      </w:pPr>
      <w:r w:rsidRPr="007C024B">
        <w:rPr>
          <w:rFonts w:ascii="Garamond" w:hAnsi="Garamond"/>
          <w:b/>
        </w:rPr>
        <w:t>OŚWIADCZENIE WYKONAWCY</w:t>
      </w:r>
    </w:p>
    <w:p w14:paraId="6B065636" w14:textId="77777777" w:rsidR="000C7E5F" w:rsidRPr="007C024B" w:rsidRDefault="000C7E5F" w:rsidP="000C7E5F">
      <w:pPr>
        <w:jc w:val="both"/>
        <w:rPr>
          <w:rFonts w:ascii="Garamond" w:hAnsi="Garamond"/>
        </w:rPr>
      </w:pPr>
    </w:p>
    <w:p w14:paraId="6D26415D" w14:textId="77777777" w:rsidR="000C7E5F" w:rsidRPr="007C024B" w:rsidRDefault="000C7E5F" w:rsidP="000C7E5F">
      <w:pPr>
        <w:jc w:val="both"/>
        <w:rPr>
          <w:rFonts w:ascii="Garamond" w:hAnsi="Garamond"/>
        </w:rPr>
      </w:pPr>
    </w:p>
    <w:p w14:paraId="6FA66E44" w14:textId="77777777" w:rsidR="000C7E5F" w:rsidRPr="007C024B" w:rsidRDefault="000C7E5F" w:rsidP="007C024B">
      <w:pPr>
        <w:ind w:left="5664" w:firstLine="708"/>
        <w:rPr>
          <w:rFonts w:ascii="Garamond" w:hAnsi="Garamond"/>
        </w:rPr>
      </w:pPr>
      <w:r w:rsidRPr="007C024B">
        <w:rPr>
          <w:rFonts w:ascii="Garamond" w:hAnsi="Garamond"/>
        </w:rPr>
        <w:t xml:space="preserve"> …………..............................</w:t>
      </w:r>
    </w:p>
    <w:p w14:paraId="5EE10CAE" w14:textId="2A914E5D" w:rsidR="000C7E5F" w:rsidRPr="007C024B" w:rsidRDefault="000C7E5F" w:rsidP="007C024B">
      <w:pPr>
        <w:rPr>
          <w:rFonts w:ascii="Garamond" w:hAnsi="Garamond"/>
        </w:rPr>
      </w:pPr>
      <w:r w:rsidRPr="007C024B">
        <w:rPr>
          <w:rFonts w:ascii="Garamond" w:hAnsi="Garamond"/>
        </w:rPr>
        <w:t xml:space="preserve">                                                                                                                   miejscowość, data</w:t>
      </w:r>
    </w:p>
    <w:p w14:paraId="7AB0514A" w14:textId="77777777" w:rsidR="000C7E5F" w:rsidRPr="007C024B" w:rsidRDefault="000C7E5F" w:rsidP="007C024B">
      <w:pPr>
        <w:rPr>
          <w:rFonts w:ascii="Garamond" w:hAnsi="Garamond"/>
        </w:rPr>
      </w:pPr>
      <w:bookmarkStart w:id="0" w:name="_Hlk215314241"/>
      <w:r w:rsidRPr="007C024B">
        <w:rPr>
          <w:rFonts w:ascii="Garamond" w:hAnsi="Garamond"/>
        </w:rPr>
        <w:t>Wykonawca:</w:t>
      </w:r>
    </w:p>
    <w:p w14:paraId="592B7B2B" w14:textId="77777777" w:rsidR="000C7E5F" w:rsidRPr="007C024B" w:rsidRDefault="000C7E5F" w:rsidP="000C7E5F">
      <w:pPr>
        <w:jc w:val="both"/>
        <w:rPr>
          <w:rFonts w:ascii="Garamond" w:hAnsi="Garamond"/>
        </w:rPr>
      </w:pPr>
    </w:p>
    <w:p w14:paraId="7421010D" w14:textId="77777777" w:rsidR="000C7E5F" w:rsidRPr="007C024B" w:rsidRDefault="000C7E5F" w:rsidP="000C7E5F">
      <w:pPr>
        <w:jc w:val="both"/>
        <w:rPr>
          <w:rFonts w:ascii="Garamond" w:hAnsi="Garamond"/>
        </w:rPr>
      </w:pPr>
    </w:p>
    <w:p w14:paraId="31324729" w14:textId="77777777" w:rsidR="000C7E5F" w:rsidRPr="007C024B" w:rsidRDefault="000C7E5F" w:rsidP="000C7E5F">
      <w:pPr>
        <w:jc w:val="both"/>
        <w:rPr>
          <w:rFonts w:ascii="Garamond" w:hAnsi="Garamond"/>
        </w:rPr>
      </w:pPr>
      <w:r w:rsidRPr="007C024B">
        <w:rPr>
          <w:rFonts w:ascii="Garamond" w:hAnsi="Garamond"/>
        </w:rPr>
        <w:t>………………………………………………………………</w:t>
      </w:r>
    </w:p>
    <w:p w14:paraId="70E0B7E6" w14:textId="77777777" w:rsidR="000C7E5F" w:rsidRPr="007C024B" w:rsidRDefault="000C7E5F" w:rsidP="000C7E5F">
      <w:pPr>
        <w:jc w:val="both"/>
        <w:rPr>
          <w:rFonts w:ascii="Garamond" w:hAnsi="Garamond"/>
        </w:rPr>
      </w:pPr>
    </w:p>
    <w:p w14:paraId="77FBE1BF" w14:textId="77777777" w:rsidR="000C7E5F" w:rsidRPr="007C024B" w:rsidRDefault="000C7E5F" w:rsidP="000C7E5F">
      <w:pPr>
        <w:jc w:val="both"/>
        <w:rPr>
          <w:rFonts w:ascii="Garamond" w:hAnsi="Garamond"/>
        </w:rPr>
      </w:pPr>
    </w:p>
    <w:p w14:paraId="15104B82" w14:textId="77777777" w:rsidR="000C7E5F" w:rsidRPr="007C024B" w:rsidRDefault="000C7E5F" w:rsidP="000C7E5F">
      <w:pPr>
        <w:jc w:val="both"/>
        <w:rPr>
          <w:rFonts w:ascii="Garamond" w:hAnsi="Garamond"/>
        </w:rPr>
      </w:pPr>
      <w:r w:rsidRPr="007C024B">
        <w:rPr>
          <w:rFonts w:ascii="Garamond" w:hAnsi="Garamond"/>
        </w:rPr>
        <w:t>………………………………………………………………</w:t>
      </w:r>
    </w:p>
    <w:p w14:paraId="2D2D7C17" w14:textId="77777777" w:rsidR="000C7E5F" w:rsidRPr="007C024B" w:rsidRDefault="000C7E5F" w:rsidP="000C7E5F">
      <w:pPr>
        <w:jc w:val="both"/>
        <w:rPr>
          <w:rFonts w:ascii="Garamond" w:hAnsi="Garamond"/>
          <w:i/>
        </w:rPr>
      </w:pPr>
      <w:r w:rsidRPr="007C024B">
        <w:rPr>
          <w:rFonts w:ascii="Garamond" w:hAnsi="Garamond"/>
          <w:i/>
        </w:rPr>
        <w:t xml:space="preserve">                 (pełna nazwa/firma, adres, </w:t>
      </w:r>
    </w:p>
    <w:p w14:paraId="44FE4B3B" w14:textId="77777777" w:rsidR="000C7E5F" w:rsidRPr="007C024B" w:rsidRDefault="000C7E5F" w:rsidP="000C7E5F">
      <w:pPr>
        <w:jc w:val="both"/>
        <w:rPr>
          <w:rFonts w:ascii="Garamond" w:hAnsi="Garamond"/>
          <w:i/>
        </w:rPr>
      </w:pPr>
      <w:r w:rsidRPr="007C024B">
        <w:rPr>
          <w:rFonts w:ascii="Garamond" w:hAnsi="Garamond"/>
          <w:i/>
        </w:rPr>
        <w:t>w zależności od podmiotu: NIP/PESEL, KRS/</w:t>
      </w:r>
      <w:proofErr w:type="spellStart"/>
      <w:r w:rsidRPr="007C024B">
        <w:rPr>
          <w:rFonts w:ascii="Garamond" w:hAnsi="Garamond"/>
          <w:i/>
        </w:rPr>
        <w:t>CEiDG</w:t>
      </w:r>
      <w:proofErr w:type="spellEnd"/>
      <w:r w:rsidRPr="007C024B">
        <w:rPr>
          <w:rFonts w:ascii="Garamond" w:hAnsi="Garamond"/>
          <w:i/>
        </w:rPr>
        <w:t>)</w:t>
      </w:r>
    </w:p>
    <w:p w14:paraId="6A98FE35" w14:textId="77777777" w:rsidR="000C7E5F" w:rsidRPr="007C024B" w:rsidRDefault="000C7E5F" w:rsidP="000C7E5F">
      <w:pPr>
        <w:jc w:val="center"/>
        <w:rPr>
          <w:rFonts w:ascii="Garamond" w:hAnsi="Garamond"/>
        </w:rPr>
      </w:pPr>
    </w:p>
    <w:bookmarkEnd w:id="0"/>
    <w:p w14:paraId="3A1DE39B" w14:textId="33481D39" w:rsidR="001A6760" w:rsidRPr="007C024B" w:rsidRDefault="000C7E5F" w:rsidP="001A6760">
      <w:pPr>
        <w:numPr>
          <w:ilvl w:val="1"/>
          <w:numId w:val="1"/>
        </w:numPr>
        <w:jc w:val="center"/>
        <w:rPr>
          <w:rFonts w:ascii="Garamond" w:hAnsi="Garamond"/>
          <w:b/>
        </w:rPr>
      </w:pPr>
      <w:r w:rsidRPr="007C024B">
        <w:rPr>
          <w:rFonts w:ascii="Garamond" w:hAnsi="Garamond"/>
          <w:b/>
        </w:rPr>
        <w:t xml:space="preserve">Muzeum </w:t>
      </w:r>
      <w:bookmarkStart w:id="1" w:name="_Hlk214604156"/>
      <w:r w:rsidR="001A6760" w:rsidRPr="007C024B">
        <w:rPr>
          <w:rFonts w:ascii="Garamond" w:hAnsi="Garamond"/>
          <w:b/>
        </w:rPr>
        <w:t>Mikołaja Kopernika we Fromborku</w:t>
      </w:r>
    </w:p>
    <w:bookmarkEnd w:id="1"/>
    <w:p w14:paraId="0A5D270D" w14:textId="27B19484" w:rsidR="001A6760" w:rsidRPr="007C024B" w:rsidRDefault="001A6760" w:rsidP="001A6760">
      <w:pPr>
        <w:numPr>
          <w:ilvl w:val="1"/>
          <w:numId w:val="1"/>
        </w:numPr>
        <w:jc w:val="center"/>
        <w:rPr>
          <w:rFonts w:ascii="Garamond" w:hAnsi="Garamond"/>
          <w:b/>
        </w:rPr>
      </w:pPr>
    </w:p>
    <w:p w14:paraId="1E04E2AF" w14:textId="04328A69" w:rsidR="000C7E5F" w:rsidRPr="007C024B" w:rsidRDefault="001A6760" w:rsidP="001A6760">
      <w:pPr>
        <w:widowControl w:val="0"/>
        <w:jc w:val="center"/>
        <w:rPr>
          <w:rFonts w:ascii="Garamond" w:hAnsi="Garamond"/>
          <w:b/>
        </w:rPr>
      </w:pPr>
      <w:r w:rsidRPr="007C024B">
        <w:rPr>
          <w:rFonts w:ascii="Garamond" w:hAnsi="Garamond"/>
          <w:b/>
        </w:rPr>
        <w:t>ul. Katedralna 8, 14-530 Frombork</w:t>
      </w:r>
    </w:p>
    <w:p w14:paraId="3C791C7B" w14:textId="77777777" w:rsidR="000C7E5F" w:rsidRPr="007C024B" w:rsidRDefault="000C7E5F" w:rsidP="001A6760">
      <w:pPr>
        <w:widowControl w:val="0"/>
        <w:jc w:val="center"/>
        <w:rPr>
          <w:rFonts w:ascii="Garamond" w:hAnsi="Garamond"/>
          <w:b/>
          <w:bCs/>
        </w:rPr>
      </w:pPr>
    </w:p>
    <w:p w14:paraId="0D466A69" w14:textId="77777777" w:rsidR="000C7E5F" w:rsidRPr="007C024B" w:rsidRDefault="000C7E5F" w:rsidP="000C7E5F">
      <w:pPr>
        <w:jc w:val="center"/>
        <w:rPr>
          <w:rFonts w:ascii="Garamond" w:hAnsi="Garamond"/>
          <w:lang w:eastAsia="zh-CN"/>
        </w:rPr>
      </w:pPr>
      <w:r w:rsidRPr="007C024B">
        <w:rPr>
          <w:rFonts w:ascii="Garamond" w:hAnsi="Garamond"/>
          <w:lang w:eastAsia="zh-CN"/>
        </w:rPr>
        <w:t xml:space="preserve">składane na podstawie art. 125 ust. 1 ustawy z dnia 11 września 2019r </w:t>
      </w:r>
    </w:p>
    <w:p w14:paraId="616CFBCF" w14:textId="77777777" w:rsidR="000C7E5F" w:rsidRPr="007C024B" w:rsidRDefault="000C7E5F" w:rsidP="000C7E5F">
      <w:pPr>
        <w:jc w:val="center"/>
        <w:rPr>
          <w:rFonts w:ascii="Garamond" w:hAnsi="Garamond"/>
          <w:lang w:eastAsia="zh-CN"/>
        </w:rPr>
      </w:pPr>
      <w:r w:rsidRPr="007C024B">
        <w:rPr>
          <w:rFonts w:ascii="Garamond" w:hAnsi="Garamond"/>
          <w:lang w:eastAsia="zh-CN"/>
        </w:rPr>
        <w:t xml:space="preserve">Prawo zamówień publicznych (dalej jako: </w:t>
      </w:r>
      <w:proofErr w:type="spellStart"/>
      <w:r w:rsidRPr="007C024B">
        <w:rPr>
          <w:rFonts w:ascii="Garamond" w:hAnsi="Garamond"/>
          <w:lang w:eastAsia="zh-CN"/>
        </w:rPr>
        <w:t>Pzp</w:t>
      </w:r>
      <w:proofErr w:type="spellEnd"/>
      <w:r w:rsidRPr="007C024B">
        <w:rPr>
          <w:rFonts w:ascii="Garamond" w:hAnsi="Garamond"/>
          <w:lang w:eastAsia="zh-CN"/>
        </w:rPr>
        <w:t>),</w:t>
      </w:r>
    </w:p>
    <w:p w14:paraId="2D0520D9" w14:textId="77777777" w:rsidR="000C7E5F" w:rsidRPr="007C024B" w:rsidRDefault="000C7E5F" w:rsidP="000C7E5F">
      <w:pPr>
        <w:jc w:val="center"/>
        <w:rPr>
          <w:rFonts w:ascii="Garamond" w:hAnsi="Garamond"/>
          <w:lang w:eastAsia="zh-CN"/>
        </w:rPr>
      </w:pPr>
    </w:p>
    <w:p w14:paraId="38C9E6D8" w14:textId="77777777" w:rsidR="000C7E5F" w:rsidRPr="007C024B" w:rsidRDefault="000C7E5F" w:rsidP="000C7E5F">
      <w:pPr>
        <w:jc w:val="center"/>
        <w:rPr>
          <w:rFonts w:ascii="Garamond" w:hAnsi="Garamond"/>
          <w:b/>
          <w:lang w:eastAsia="zh-CN"/>
        </w:rPr>
      </w:pPr>
      <w:bookmarkStart w:id="2" w:name="_Hlk215315069"/>
      <w:r w:rsidRPr="007C024B">
        <w:rPr>
          <w:rFonts w:ascii="Garamond" w:hAnsi="Garamond"/>
          <w:b/>
          <w:lang w:eastAsia="zh-CN"/>
        </w:rPr>
        <w:t xml:space="preserve">DOTYCZĄCE SPEŁNIANIA WARUNKÓW UDZIAŁU W POSTĘPOWANIU </w:t>
      </w:r>
    </w:p>
    <w:p w14:paraId="34A9C748" w14:textId="77777777" w:rsidR="000C7E5F" w:rsidRPr="007C024B" w:rsidRDefault="000C7E5F" w:rsidP="000C7E5F">
      <w:pPr>
        <w:jc w:val="center"/>
        <w:rPr>
          <w:rFonts w:ascii="Garamond" w:hAnsi="Garamond"/>
          <w:b/>
          <w:lang w:eastAsia="zh-CN"/>
        </w:rPr>
      </w:pPr>
      <w:r w:rsidRPr="007C024B">
        <w:rPr>
          <w:rFonts w:ascii="Garamond" w:hAnsi="Garamond"/>
          <w:b/>
          <w:lang w:eastAsia="zh-CN"/>
        </w:rPr>
        <w:t>I BRAKU PODSTAW WYKLUCZENIA</w:t>
      </w:r>
    </w:p>
    <w:p w14:paraId="704EF4B0" w14:textId="77777777" w:rsidR="000C7E5F" w:rsidRPr="007C024B" w:rsidRDefault="000C7E5F" w:rsidP="000C7E5F">
      <w:pPr>
        <w:jc w:val="center"/>
        <w:rPr>
          <w:rFonts w:ascii="Garamond" w:hAnsi="Garamond"/>
          <w:b/>
          <w:lang w:eastAsia="zh-CN"/>
        </w:rPr>
      </w:pPr>
    </w:p>
    <w:bookmarkEnd w:id="2"/>
    <w:p w14:paraId="200DF47B" w14:textId="77777777" w:rsidR="000C7E5F" w:rsidRPr="007C024B" w:rsidRDefault="000C7E5F" w:rsidP="000C7E5F">
      <w:pPr>
        <w:jc w:val="center"/>
        <w:rPr>
          <w:rFonts w:ascii="Garamond" w:hAnsi="Garamond"/>
          <w:lang w:eastAsia="zh-CN"/>
        </w:rPr>
      </w:pPr>
      <w:r w:rsidRPr="007C024B">
        <w:rPr>
          <w:rFonts w:ascii="Garamond" w:hAnsi="Garamond"/>
          <w:lang w:eastAsia="zh-CN"/>
        </w:rPr>
        <w:t xml:space="preserve">Na potrzeby postępowania o udzielenie zamówienia publicznego pn. </w:t>
      </w:r>
    </w:p>
    <w:p w14:paraId="5268E5C7" w14:textId="77777777" w:rsidR="000C7E5F" w:rsidRPr="007C024B" w:rsidRDefault="000C7E5F" w:rsidP="000C7E5F">
      <w:pPr>
        <w:jc w:val="center"/>
        <w:rPr>
          <w:rFonts w:ascii="Garamond" w:hAnsi="Garamond"/>
          <w:lang w:eastAsia="zh-CN"/>
        </w:rPr>
      </w:pPr>
    </w:p>
    <w:p w14:paraId="6DEB729A" w14:textId="77777777" w:rsidR="001A6760" w:rsidRPr="001A6760" w:rsidRDefault="001A6760" w:rsidP="001A6760">
      <w:pPr>
        <w:tabs>
          <w:tab w:val="center" w:pos="4536"/>
          <w:tab w:val="left" w:pos="6945"/>
        </w:tabs>
        <w:suppressAutoHyphens w:val="0"/>
        <w:spacing w:before="40" w:after="120" w:line="360" w:lineRule="auto"/>
        <w:jc w:val="center"/>
        <w:rPr>
          <w:rFonts w:ascii="Garamond" w:hAnsi="Garamond"/>
          <w:b/>
          <w:bCs/>
          <w:iCs/>
          <w:color w:val="1C1C1C"/>
          <w:lang w:eastAsia="pl-PL"/>
        </w:rPr>
      </w:pPr>
      <w:bookmarkStart w:id="3" w:name="_Hlk175732335"/>
      <w:bookmarkStart w:id="4" w:name="_Hlk215318751"/>
      <w:r w:rsidRPr="001A6760">
        <w:rPr>
          <w:rFonts w:ascii="Garamond" w:hAnsi="Garamond"/>
          <w:b/>
          <w:bCs/>
          <w:iCs/>
          <w:color w:val="1C1C1C"/>
          <w:lang w:eastAsia="pl-PL"/>
        </w:rPr>
        <w:t>„Budowa biblioteki z magazynem eksponatów na działce w Krzyżewie nr 148/22”</w:t>
      </w:r>
    </w:p>
    <w:p w14:paraId="7C9870F5" w14:textId="77777777" w:rsidR="001A6760" w:rsidRPr="001A6760" w:rsidRDefault="001A6760" w:rsidP="001A6760">
      <w:pPr>
        <w:tabs>
          <w:tab w:val="center" w:pos="4536"/>
          <w:tab w:val="left" w:pos="6945"/>
        </w:tabs>
        <w:suppressAutoHyphens w:val="0"/>
        <w:spacing w:before="40" w:after="120" w:line="360" w:lineRule="auto"/>
        <w:jc w:val="center"/>
        <w:rPr>
          <w:rFonts w:ascii="Garamond" w:hAnsi="Garamond"/>
          <w:b/>
          <w:bCs/>
          <w:iCs/>
          <w:color w:val="1C1C1C"/>
          <w:lang w:eastAsia="pl-PL"/>
        </w:rPr>
      </w:pPr>
      <w:r w:rsidRPr="001A6760">
        <w:rPr>
          <w:rFonts w:ascii="Garamond" w:hAnsi="Garamond"/>
          <w:b/>
          <w:bCs/>
          <w:iCs/>
          <w:color w:val="1C1C1C"/>
          <w:lang w:eastAsia="pl-PL"/>
        </w:rPr>
        <w:t xml:space="preserve">w ramach projektu </w:t>
      </w:r>
    </w:p>
    <w:p w14:paraId="7F32604F" w14:textId="2AEC5FB0" w:rsidR="001A6760" w:rsidRPr="001A6760" w:rsidRDefault="001A6760" w:rsidP="001A6760">
      <w:pPr>
        <w:tabs>
          <w:tab w:val="center" w:pos="4536"/>
          <w:tab w:val="left" w:pos="6945"/>
        </w:tabs>
        <w:suppressAutoHyphens w:val="0"/>
        <w:spacing w:before="40" w:after="120" w:line="360" w:lineRule="auto"/>
        <w:jc w:val="center"/>
        <w:rPr>
          <w:rFonts w:ascii="Garamond" w:hAnsi="Garamond"/>
          <w:b/>
          <w:bCs/>
          <w:iCs/>
          <w:lang w:eastAsia="pl-PL"/>
        </w:rPr>
      </w:pPr>
      <w:r w:rsidRPr="001A6760">
        <w:rPr>
          <w:rFonts w:ascii="Garamond" w:hAnsi="Garamond"/>
          <w:b/>
          <w:bCs/>
          <w:iCs/>
          <w:color w:val="1C1C1C"/>
          <w:lang w:eastAsia="pl-PL"/>
        </w:rPr>
        <w:t>Utworzenie Europejskiego Centrum Copernicus we Fromborku” – zadanie I</w:t>
      </w:r>
    </w:p>
    <w:bookmarkEnd w:id="3"/>
    <w:p w14:paraId="09D30C8B" w14:textId="2D6AEF13" w:rsidR="002F543F" w:rsidRPr="002F543F" w:rsidRDefault="002F543F" w:rsidP="002F543F">
      <w:pPr>
        <w:jc w:val="center"/>
        <w:rPr>
          <w:rFonts w:ascii="Garamond" w:hAnsi="Garamond"/>
          <w:b/>
          <w:bCs/>
          <w:color w:val="000000"/>
          <w:lang w:eastAsia="pl-PL"/>
        </w:rPr>
      </w:pPr>
      <w:r w:rsidRPr="002F543F">
        <w:rPr>
          <w:rFonts w:ascii="Garamond" w:hAnsi="Garamond"/>
          <w:b/>
          <w:bCs/>
          <w:color w:val="000000"/>
          <w:lang w:eastAsia="pl-PL"/>
        </w:rPr>
        <w:t>Nr postępowania:</w:t>
      </w:r>
      <w:bookmarkStart w:id="5" w:name="_Hlk175731777"/>
      <w:r w:rsidRPr="002F543F">
        <w:rPr>
          <w:rFonts w:ascii="Garamond" w:hAnsi="Garamond"/>
          <w:b/>
          <w:bCs/>
          <w:color w:val="000000"/>
          <w:lang w:eastAsia="pl-PL"/>
        </w:rPr>
        <w:t>DM.25.3.2025</w:t>
      </w:r>
      <w:r w:rsidR="00C24BC0">
        <w:rPr>
          <w:rFonts w:ascii="Garamond" w:hAnsi="Garamond"/>
          <w:b/>
          <w:bCs/>
          <w:color w:val="000000"/>
          <w:lang w:eastAsia="pl-PL"/>
        </w:rPr>
        <w:t>”</w:t>
      </w:r>
    </w:p>
    <w:bookmarkEnd w:id="4"/>
    <w:bookmarkEnd w:id="5"/>
    <w:p w14:paraId="7CA057F7" w14:textId="77777777" w:rsidR="000C7E5F" w:rsidRPr="007C024B" w:rsidRDefault="000C7E5F" w:rsidP="000C7E5F">
      <w:pPr>
        <w:jc w:val="both"/>
        <w:rPr>
          <w:rFonts w:ascii="Garamond" w:hAnsi="Garamond"/>
          <w:b/>
          <w:bCs/>
          <w:color w:val="000000"/>
          <w:lang w:eastAsia="pl-PL"/>
        </w:rPr>
      </w:pPr>
    </w:p>
    <w:p w14:paraId="2E5B9AE3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  <w:r w:rsidRPr="007C024B">
        <w:rPr>
          <w:rFonts w:ascii="Garamond" w:hAnsi="Garamond"/>
          <w:lang w:eastAsia="zh-CN"/>
        </w:rPr>
        <w:t>oświadczam, co następuje:</w:t>
      </w:r>
    </w:p>
    <w:p w14:paraId="0B51CF8F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0C7E5F" w:rsidRPr="007C024B" w14:paraId="414C8D36" w14:textId="77777777" w:rsidTr="00164C3A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534D" w14:textId="77777777" w:rsidR="000C7E5F" w:rsidRPr="007C024B" w:rsidRDefault="000C7E5F" w:rsidP="00C24BC0">
            <w:pPr>
              <w:jc w:val="center"/>
              <w:rPr>
                <w:rFonts w:ascii="Garamond" w:hAnsi="Garamond"/>
                <w:b/>
                <w:lang w:eastAsia="zh-CN"/>
              </w:rPr>
            </w:pPr>
            <w:r w:rsidRPr="007C024B">
              <w:rPr>
                <w:rFonts w:ascii="Garamond" w:hAnsi="Garamond"/>
                <w:b/>
                <w:lang w:eastAsia="zh-CN"/>
              </w:rPr>
              <w:t>Oświadczenie dotyczące Wykonawcy</w:t>
            </w:r>
          </w:p>
        </w:tc>
      </w:tr>
    </w:tbl>
    <w:p w14:paraId="30D21B19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p w14:paraId="7C187826" w14:textId="64C38CAC" w:rsidR="000C7E5F" w:rsidRPr="007C024B" w:rsidRDefault="000C7E5F" w:rsidP="000C7E5F">
      <w:pPr>
        <w:spacing w:line="360" w:lineRule="auto"/>
        <w:jc w:val="both"/>
        <w:rPr>
          <w:rFonts w:ascii="Garamond" w:hAnsi="Garamond"/>
          <w:lang w:eastAsia="zh-CN"/>
        </w:rPr>
      </w:pPr>
      <w:r w:rsidRPr="007C024B">
        <w:rPr>
          <w:rFonts w:ascii="Garamond" w:hAnsi="Garamond"/>
          <w:lang w:eastAsia="zh-CN"/>
        </w:rPr>
        <w:t xml:space="preserve">Oświadczam, że na dzień składania oferty spełniam warunki udziału w postępowaniu oraz nie podlegam wykluczeniu z postępowania na podstawie art.108 ust 1 pkt 1-6 ustawy </w:t>
      </w:r>
      <w:proofErr w:type="spellStart"/>
      <w:r w:rsidRPr="007C024B">
        <w:rPr>
          <w:rFonts w:ascii="Garamond" w:hAnsi="Garamond"/>
          <w:lang w:eastAsia="zh-CN"/>
        </w:rPr>
        <w:t>Pzp</w:t>
      </w:r>
      <w:proofErr w:type="spellEnd"/>
      <w:r w:rsidRPr="007C024B">
        <w:rPr>
          <w:rFonts w:ascii="Garamond" w:hAnsi="Garamond"/>
          <w:lang w:eastAsia="zh-CN"/>
        </w:rPr>
        <w:t>. ,art. 109 ust. 1 pkt 1</w:t>
      </w:r>
      <w:r w:rsidR="001A6760" w:rsidRPr="007C024B">
        <w:rPr>
          <w:rFonts w:ascii="Garamond" w:hAnsi="Garamond"/>
          <w:lang w:eastAsia="zh-CN"/>
        </w:rPr>
        <w:t xml:space="preserve"> i 4</w:t>
      </w:r>
      <w:r w:rsidRPr="007C024B">
        <w:rPr>
          <w:rFonts w:ascii="Garamond" w:hAnsi="Garamond"/>
          <w:lang w:eastAsia="zh-CN"/>
        </w:rPr>
        <w:t xml:space="preserve">  ustawy </w:t>
      </w:r>
      <w:proofErr w:type="spellStart"/>
      <w:r w:rsidRPr="007C024B">
        <w:rPr>
          <w:rFonts w:ascii="Garamond" w:hAnsi="Garamond"/>
          <w:lang w:eastAsia="zh-CN"/>
        </w:rPr>
        <w:t>Pzp</w:t>
      </w:r>
      <w:proofErr w:type="spellEnd"/>
      <w:r w:rsidRPr="007C024B">
        <w:rPr>
          <w:rFonts w:ascii="Garamond" w:hAnsi="Garamond"/>
          <w:lang w:eastAsia="zh-CN"/>
        </w:rPr>
        <w:t xml:space="preserve"> </w:t>
      </w:r>
      <w:r w:rsidRPr="007C024B">
        <w:rPr>
          <w:rFonts w:ascii="Garamond" w:hAnsi="Garamond"/>
          <w:color w:val="222222"/>
          <w:lang w:eastAsia="pl-PL"/>
        </w:rPr>
        <w:t xml:space="preserve">oraz </w:t>
      </w:r>
      <w:r w:rsidRPr="007C024B">
        <w:rPr>
          <w:rFonts w:ascii="Garamond" w:hAnsi="Garamond"/>
          <w:lang w:eastAsia="zh-CN"/>
        </w:rPr>
        <w:t xml:space="preserve">art. 7 ust. 1 ustawy z dnia 13 kwietnia 2022 r. o szczególnych rozwiązaniach w zakresie </w:t>
      </w:r>
      <w:r w:rsidRPr="007C024B">
        <w:rPr>
          <w:rFonts w:ascii="Garamond" w:hAnsi="Garamond"/>
          <w:lang w:eastAsia="zh-CN"/>
        </w:rPr>
        <w:lastRenderedPageBreak/>
        <w:t xml:space="preserve">przeciwdziałania wspieraniu agresji na Ukrainę oraz służących ochronie bezpieczeństwa narodowego, zwana dalej „ustawą” – (Dz.U. 2022 poz. 835 z </w:t>
      </w:r>
      <w:proofErr w:type="spellStart"/>
      <w:r w:rsidRPr="007C024B">
        <w:rPr>
          <w:rFonts w:ascii="Garamond" w:hAnsi="Garamond"/>
          <w:lang w:eastAsia="zh-CN"/>
        </w:rPr>
        <w:t>późn</w:t>
      </w:r>
      <w:proofErr w:type="spellEnd"/>
      <w:r w:rsidRPr="007C024B">
        <w:rPr>
          <w:rFonts w:ascii="Garamond" w:hAnsi="Garamond"/>
          <w:lang w:eastAsia="zh-CN"/>
        </w:rPr>
        <w:t>. zm.),</w:t>
      </w:r>
      <w:r w:rsidRPr="007C024B">
        <w:rPr>
          <w:rFonts w:ascii="Garamond" w:hAnsi="Garamond"/>
          <w:color w:val="222222"/>
          <w:lang w:eastAsia="pl-PL"/>
        </w:rPr>
        <w:t xml:space="preserve"> nie podlegam wykluczeniu z postępowania na podstawie art. 5k rozporządzenia Rady (UE) Nr 833/2014 z dnia 31 lipca 2014 r. dotyczącego środków ograniczających w związku z działaniami Rosji destabilizującymi sytuację na Ukrainie (Dz. Urz. UE nr L 229 z 31.7.2014, str. 1 z </w:t>
      </w:r>
      <w:proofErr w:type="spellStart"/>
      <w:r w:rsidRPr="007C024B">
        <w:rPr>
          <w:rFonts w:ascii="Garamond" w:hAnsi="Garamond"/>
          <w:color w:val="222222"/>
          <w:lang w:eastAsia="pl-PL"/>
        </w:rPr>
        <w:t>późn</w:t>
      </w:r>
      <w:proofErr w:type="spellEnd"/>
      <w:r w:rsidRPr="007C024B">
        <w:rPr>
          <w:rFonts w:ascii="Garamond" w:hAnsi="Garamond"/>
          <w:color w:val="222222"/>
          <w:lang w:eastAsia="pl-PL"/>
        </w:rPr>
        <w:t>. zm.).</w:t>
      </w:r>
    </w:p>
    <w:p w14:paraId="51C63E51" w14:textId="77777777" w:rsidR="000C7E5F" w:rsidRPr="007C024B" w:rsidRDefault="000C7E5F" w:rsidP="000C7E5F">
      <w:pPr>
        <w:spacing w:line="360" w:lineRule="auto"/>
        <w:jc w:val="both"/>
        <w:rPr>
          <w:rFonts w:ascii="Garamond" w:hAnsi="Garamond"/>
          <w:lang w:eastAsia="zh-CN"/>
        </w:rPr>
      </w:pPr>
    </w:p>
    <w:p w14:paraId="3D5194A6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p w14:paraId="7DC07B5E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  <w:r w:rsidRPr="007C024B">
        <w:rPr>
          <w:rFonts w:ascii="Garamond" w:hAnsi="Garamond"/>
          <w:lang w:eastAsia="zh-CN"/>
        </w:rPr>
        <w:t xml:space="preserve">…………….……. (miejscowość), dnia ………….……. r. </w:t>
      </w:r>
    </w:p>
    <w:p w14:paraId="5C49C7E6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p w14:paraId="15869B0C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br/>
        <w:t xml:space="preserve">                                                                                                                    …………………………………………</w:t>
      </w:r>
    </w:p>
    <w:p w14:paraId="67F6E2B0" w14:textId="77777777" w:rsidR="000C7E5F" w:rsidRPr="007C024B" w:rsidRDefault="000C7E5F" w:rsidP="000C7E5F">
      <w:pPr>
        <w:ind w:left="6372" w:firstLine="708"/>
        <w:jc w:val="both"/>
        <w:rPr>
          <w:rFonts w:ascii="Garamond" w:hAnsi="Garamond"/>
          <w:i/>
          <w:lang w:eastAsia="zh-CN"/>
        </w:rPr>
      </w:pPr>
      <w:r w:rsidRPr="007C024B">
        <w:rPr>
          <w:rFonts w:ascii="Garamond" w:hAnsi="Garamond"/>
          <w:i/>
          <w:lang w:eastAsia="zh-CN"/>
        </w:rPr>
        <w:t>(podpis)</w:t>
      </w:r>
    </w:p>
    <w:p w14:paraId="05637726" w14:textId="77777777" w:rsidR="000C7E5F" w:rsidRPr="007C024B" w:rsidRDefault="000C7E5F" w:rsidP="000C7E5F">
      <w:pPr>
        <w:spacing w:line="360" w:lineRule="auto"/>
        <w:jc w:val="both"/>
        <w:rPr>
          <w:rFonts w:ascii="Garamond" w:hAnsi="Garamond"/>
          <w:lang w:eastAsia="zh-CN"/>
        </w:rPr>
      </w:pPr>
    </w:p>
    <w:p w14:paraId="53DE8DEC" w14:textId="033D821C" w:rsidR="000C7E5F" w:rsidRPr="007C024B" w:rsidRDefault="000C7E5F" w:rsidP="000C7E5F">
      <w:pPr>
        <w:spacing w:line="360" w:lineRule="auto"/>
        <w:jc w:val="both"/>
        <w:rPr>
          <w:rFonts w:ascii="Garamond" w:hAnsi="Garamond"/>
          <w:i/>
          <w:iCs/>
          <w:lang w:eastAsia="zh-CN"/>
        </w:rPr>
      </w:pPr>
      <w:r w:rsidRPr="007C024B">
        <w:rPr>
          <w:rFonts w:ascii="Garamond" w:eastAsia="NSimSun" w:hAnsi="Garamond"/>
          <w:kern w:val="2"/>
          <w:lang w:eastAsia="zh-CN" w:bidi="hi-IN"/>
        </w:rPr>
        <w:t xml:space="preserve">Oświadczam, że zachodzą w stosunku do mnie podstawy wykluczenia z postępowania na podstawie art. ………….** ustawy </w:t>
      </w:r>
      <w:proofErr w:type="spellStart"/>
      <w:r w:rsidRPr="007C024B">
        <w:rPr>
          <w:rFonts w:ascii="Garamond" w:eastAsia="NSimSun" w:hAnsi="Garamond"/>
          <w:kern w:val="2"/>
          <w:lang w:eastAsia="zh-CN" w:bidi="hi-IN"/>
        </w:rPr>
        <w:t>Pzp</w:t>
      </w:r>
      <w:proofErr w:type="spellEnd"/>
      <w:r w:rsidRPr="007C024B">
        <w:rPr>
          <w:rFonts w:ascii="Garamond" w:eastAsia="NSimSun" w:hAnsi="Garamond"/>
          <w:i/>
          <w:kern w:val="2"/>
          <w:lang w:eastAsia="zh-CN" w:bidi="hi-IN"/>
        </w:rPr>
        <w:t>(podać mającą zastosowanie podstawę wykluczenia spośród wymienionych w art. 108 ust. 1 pkt 1-6 lub art. 109 ust. 1 pkt 1</w:t>
      </w:r>
      <w:r w:rsidR="001A6760" w:rsidRPr="007C024B">
        <w:rPr>
          <w:rFonts w:ascii="Garamond" w:eastAsia="NSimSun" w:hAnsi="Garamond"/>
          <w:i/>
          <w:kern w:val="2"/>
          <w:lang w:eastAsia="zh-CN" w:bidi="hi-IN"/>
        </w:rPr>
        <w:t xml:space="preserve"> i 4</w:t>
      </w:r>
      <w:r w:rsidRPr="007C024B">
        <w:rPr>
          <w:rFonts w:ascii="Garamond" w:eastAsia="NSimSun" w:hAnsi="Garamond"/>
          <w:i/>
          <w:kern w:val="2"/>
          <w:lang w:eastAsia="zh-CN" w:bidi="hi-IN"/>
        </w:rPr>
        <w:t xml:space="preserve"> ustawy </w:t>
      </w:r>
      <w:proofErr w:type="spellStart"/>
      <w:r w:rsidRPr="007C024B">
        <w:rPr>
          <w:rFonts w:ascii="Garamond" w:eastAsia="NSimSun" w:hAnsi="Garamond"/>
          <w:i/>
          <w:kern w:val="2"/>
          <w:lang w:eastAsia="zh-CN" w:bidi="hi-IN"/>
        </w:rPr>
        <w:t>Pzp</w:t>
      </w:r>
      <w:proofErr w:type="spellEnd"/>
      <w:r w:rsidRPr="007C024B">
        <w:rPr>
          <w:rFonts w:ascii="Garamond" w:eastAsia="NSimSun" w:hAnsi="Garamond"/>
          <w:i/>
          <w:kern w:val="2"/>
          <w:lang w:eastAsia="zh-CN" w:bidi="hi-IN"/>
        </w:rPr>
        <w:t>),</w:t>
      </w:r>
      <w:r w:rsidRPr="007C024B">
        <w:rPr>
          <w:rFonts w:ascii="Garamond" w:eastAsia="NSimSun" w:hAnsi="Garamond"/>
          <w:i/>
          <w:iCs/>
          <w:kern w:val="2"/>
          <w:lang w:eastAsia="zh-CN" w:bidi="hi-IN"/>
        </w:rPr>
        <w:t xml:space="preserve">art. 7 ust. 1 ustawy z dnia 13 kwietnia 2022 r. o szczególnych rozwiązaniach w zakresie przeciwdziałania wspieraniu agresji na Ukrainę oraz służących ochronie bezpieczeństwa narodowego, zwana dalej „ustawą” – (Dz.U. 2022 poz. 835 z </w:t>
      </w:r>
      <w:proofErr w:type="spellStart"/>
      <w:r w:rsidRPr="007C024B">
        <w:rPr>
          <w:rFonts w:ascii="Garamond" w:eastAsia="NSimSun" w:hAnsi="Garamond"/>
          <w:i/>
          <w:iCs/>
          <w:kern w:val="2"/>
          <w:lang w:eastAsia="zh-CN" w:bidi="hi-IN"/>
        </w:rPr>
        <w:t>późn</w:t>
      </w:r>
      <w:proofErr w:type="spellEnd"/>
      <w:r w:rsidRPr="007C024B">
        <w:rPr>
          <w:rFonts w:ascii="Garamond" w:eastAsia="NSimSun" w:hAnsi="Garamond"/>
          <w:i/>
          <w:iCs/>
          <w:kern w:val="2"/>
          <w:lang w:eastAsia="zh-CN" w:bidi="hi-IN"/>
        </w:rPr>
        <w:t>. zm.),</w:t>
      </w:r>
      <w:r w:rsidRPr="007C024B">
        <w:rPr>
          <w:rFonts w:ascii="Garamond" w:hAnsi="Garamond"/>
          <w:i/>
          <w:iCs/>
          <w:color w:val="222222"/>
          <w:lang w:eastAsia="pl-PL"/>
        </w:rPr>
        <w:t xml:space="preserve"> art. 5k rozporządzenia Rady (UE) Nr 833/2014 z dnia 31 lipca 2014 r. dotyczącego środków ograniczających w związku z działaniami Rosji destabilizującymi sytuację na Ukrainie (Dz. Urz. UE nr L 229 z 31.7.2014, str. 1 z </w:t>
      </w:r>
      <w:proofErr w:type="spellStart"/>
      <w:r w:rsidRPr="007C024B">
        <w:rPr>
          <w:rFonts w:ascii="Garamond" w:hAnsi="Garamond"/>
          <w:i/>
          <w:iCs/>
          <w:color w:val="222222"/>
          <w:lang w:eastAsia="pl-PL"/>
        </w:rPr>
        <w:t>późn</w:t>
      </w:r>
      <w:proofErr w:type="spellEnd"/>
      <w:r w:rsidRPr="007C024B">
        <w:rPr>
          <w:rFonts w:ascii="Garamond" w:hAnsi="Garamond"/>
          <w:i/>
          <w:iCs/>
          <w:color w:val="222222"/>
          <w:lang w:eastAsia="pl-PL"/>
        </w:rPr>
        <w:t>. zm.).</w:t>
      </w:r>
    </w:p>
    <w:p w14:paraId="1BF77B84" w14:textId="77777777" w:rsidR="000C7E5F" w:rsidRPr="007C024B" w:rsidRDefault="000C7E5F" w:rsidP="000C7E5F">
      <w:pPr>
        <w:spacing w:line="360" w:lineRule="auto"/>
        <w:jc w:val="both"/>
        <w:rPr>
          <w:rFonts w:ascii="Garamond" w:eastAsia="NSimSun" w:hAnsi="Garamond"/>
          <w:kern w:val="2"/>
          <w:lang w:eastAsia="zh-CN" w:bidi="hi-IN"/>
        </w:rPr>
      </w:pPr>
    </w:p>
    <w:p w14:paraId="004A3632" w14:textId="77777777" w:rsidR="000C7E5F" w:rsidRPr="007C024B" w:rsidRDefault="000C7E5F" w:rsidP="000C7E5F">
      <w:pPr>
        <w:spacing w:line="360" w:lineRule="auto"/>
        <w:jc w:val="both"/>
        <w:rPr>
          <w:rFonts w:ascii="Garamond" w:eastAsia="NSimSun" w:hAnsi="Garamond"/>
          <w:kern w:val="2"/>
          <w:lang w:eastAsia="zh-CN" w:bidi="hi-IN"/>
        </w:rPr>
      </w:pPr>
    </w:p>
    <w:p w14:paraId="3A0DDB54" w14:textId="77777777" w:rsidR="000C7E5F" w:rsidRPr="007C024B" w:rsidRDefault="000C7E5F" w:rsidP="000C7E5F">
      <w:pPr>
        <w:spacing w:line="360" w:lineRule="auto"/>
        <w:jc w:val="both"/>
        <w:rPr>
          <w:rFonts w:ascii="Garamond" w:hAnsi="Garamond"/>
          <w:lang w:eastAsia="zh-CN"/>
        </w:rPr>
      </w:pPr>
      <w:r w:rsidRPr="007C024B">
        <w:rPr>
          <w:rFonts w:ascii="Garamond" w:eastAsia="NSimSun" w:hAnsi="Garamond"/>
          <w:kern w:val="2"/>
          <w:lang w:eastAsia="zh-CN" w:bidi="hi-IN"/>
        </w:rPr>
        <w:t xml:space="preserve">Jednocześnie oświadczam, że w związku z ww. okolicznością, na podstawie art. 110 ust. 2 ustawy </w:t>
      </w:r>
      <w:proofErr w:type="spellStart"/>
      <w:r w:rsidRPr="007C024B">
        <w:rPr>
          <w:rFonts w:ascii="Garamond" w:eastAsia="NSimSun" w:hAnsi="Garamond"/>
          <w:kern w:val="2"/>
          <w:lang w:eastAsia="zh-CN" w:bidi="hi-IN"/>
        </w:rPr>
        <w:t>Pzp</w:t>
      </w:r>
      <w:proofErr w:type="spellEnd"/>
      <w:r w:rsidRPr="007C024B">
        <w:rPr>
          <w:rFonts w:ascii="Garamond" w:eastAsia="NSimSun" w:hAnsi="Garamond"/>
          <w:kern w:val="2"/>
          <w:lang w:eastAsia="zh-CN" w:bidi="hi-IN"/>
        </w:rPr>
        <w:t xml:space="preserve"> podjąłem następujące środki naprawcze</w:t>
      </w:r>
      <w:r w:rsidRPr="007C024B">
        <w:rPr>
          <w:rFonts w:ascii="Garamond" w:hAnsi="Garamond"/>
          <w:lang w:eastAsia="zh-CN"/>
        </w:rPr>
        <w:t>: …………………………………………………………..</w:t>
      </w:r>
    </w:p>
    <w:p w14:paraId="40A40414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p w14:paraId="6F3D3DF7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  <w:r w:rsidRPr="007C024B">
        <w:rPr>
          <w:rFonts w:ascii="Garamond" w:hAnsi="Garamond"/>
          <w:lang w:eastAsia="zh-CN"/>
        </w:rPr>
        <w:t xml:space="preserve">…………….……. (miejscowość), dnia …………………. r. </w:t>
      </w:r>
    </w:p>
    <w:p w14:paraId="1B7F309B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br/>
        <w:t xml:space="preserve">                                                                                                                          …………………………………………</w:t>
      </w:r>
    </w:p>
    <w:p w14:paraId="79787828" w14:textId="77777777" w:rsidR="000C7E5F" w:rsidRPr="007C024B" w:rsidRDefault="000C7E5F" w:rsidP="000C7E5F">
      <w:pPr>
        <w:ind w:left="7080"/>
        <w:jc w:val="both"/>
        <w:rPr>
          <w:rFonts w:ascii="Garamond" w:hAnsi="Garamond"/>
          <w:i/>
          <w:lang w:eastAsia="zh-CN"/>
        </w:rPr>
      </w:pPr>
      <w:r w:rsidRPr="007C024B">
        <w:rPr>
          <w:rFonts w:ascii="Garamond" w:hAnsi="Garamond"/>
          <w:i/>
          <w:lang w:eastAsia="zh-CN"/>
        </w:rPr>
        <w:t xml:space="preserve">    (podpis)</w:t>
      </w:r>
    </w:p>
    <w:p w14:paraId="1DA68C2C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0C7E5F" w:rsidRPr="007C024B" w14:paraId="00655FE7" w14:textId="77777777" w:rsidTr="00164C3A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2E35" w14:textId="77777777" w:rsidR="000C7E5F" w:rsidRPr="007C024B" w:rsidRDefault="000C7E5F" w:rsidP="00164C3A">
            <w:pPr>
              <w:jc w:val="both"/>
              <w:rPr>
                <w:rFonts w:ascii="Garamond" w:hAnsi="Garamond"/>
                <w:b/>
                <w:lang w:eastAsia="zh-CN"/>
              </w:rPr>
            </w:pPr>
            <w:r w:rsidRPr="007C024B">
              <w:rPr>
                <w:rFonts w:ascii="Garamond" w:hAnsi="Garamond"/>
                <w:b/>
                <w:lang w:eastAsia="zh-CN"/>
              </w:rPr>
              <w:t>Informacja w związku z poleganiem na zasobach innych podmiotów</w:t>
            </w:r>
          </w:p>
        </w:tc>
      </w:tr>
    </w:tbl>
    <w:p w14:paraId="4C1CE0AE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p w14:paraId="0AE46329" w14:textId="77777777" w:rsidR="000C7E5F" w:rsidRPr="007C024B" w:rsidRDefault="000C7E5F" w:rsidP="000C7E5F">
      <w:pPr>
        <w:spacing w:line="360" w:lineRule="auto"/>
        <w:jc w:val="both"/>
        <w:rPr>
          <w:rFonts w:ascii="Garamond" w:hAnsi="Garamond"/>
          <w:lang w:eastAsia="zh-CN"/>
        </w:rPr>
      </w:pPr>
      <w:r w:rsidRPr="007C024B">
        <w:rPr>
          <w:rFonts w:ascii="Garamond" w:hAnsi="Garamond"/>
          <w:lang w:eastAsia="zh-CN"/>
        </w:rPr>
        <w:t>Oświadczam, że w celu wykazania spełniania warunków udziału w postępowaniu, polegam na zasobach następującego/</w:t>
      </w:r>
      <w:proofErr w:type="spellStart"/>
      <w:r w:rsidRPr="007C024B">
        <w:rPr>
          <w:rFonts w:ascii="Garamond" w:hAnsi="Garamond"/>
          <w:lang w:eastAsia="zh-CN"/>
        </w:rPr>
        <w:t>ych</w:t>
      </w:r>
      <w:proofErr w:type="spellEnd"/>
      <w:r w:rsidRPr="007C024B">
        <w:rPr>
          <w:rFonts w:ascii="Garamond" w:hAnsi="Garamond"/>
          <w:lang w:eastAsia="zh-CN"/>
        </w:rPr>
        <w:t xml:space="preserve"> podmiotu/ów:</w:t>
      </w:r>
    </w:p>
    <w:p w14:paraId="76BCC5A0" w14:textId="77777777" w:rsidR="000C7E5F" w:rsidRPr="007C024B" w:rsidRDefault="000C7E5F" w:rsidP="000C7E5F">
      <w:pPr>
        <w:spacing w:line="360" w:lineRule="auto"/>
        <w:jc w:val="both"/>
        <w:rPr>
          <w:rFonts w:ascii="Garamond" w:hAnsi="Garamond"/>
          <w:lang w:eastAsia="zh-CN"/>
        </w:rPr>
      </w:pPr>
      <w:r w:rsidRPr="007C024B">
        <w:rPr>
          <w:rFonts w:ascii="Garamond" w:hAnsi="Garamond"/>
          <w:lang w:eastAsia="zh-CN"/>
        </w:rPr>
        <w:lastRenderedPageBreak/>
        <w:t>…………………………………………………………………………………………………………………………………………………</w:t>
      </w:r>
    </w:p>
    <w:p w14:paraId="42F691FF" w14:textId="77777777" w:rsidR="000C7E5F" w:rsidRPr="007C024B" w:rsidRDefault="000C7E5F" w:rsidP="000C7E5F">
      <w:pPr>
        <w:spacing w:line="360" w:lineRule="auto"/>
        <w:jc w:val="both"/>
        <w:rPr>
          <w:rFonts w:ascii="Garamond" w:hAnsi="Garamond"/>
          <w:lang w:eastAsia="zh-CN"/>
        </w:rPr>
      </w:pPr>
      <w:r w:rsidRPr="007C024B">
        <w:rPr>
          <w:rFonts w:ascii="Garamond" w:hAnsi="Garamond"/>
          <w:lang w:eastAsia="zh-CN"/>
        </w:rPr>
        <w:t>…………………………………………………………………………………………………………………………………………………</w:t>
      </w:r>
    </w:p>
    <w:p w14:paraId="084BBBAE" w14:textId="77777777" w:rsidR="000C7E5F" w:rsidRPr="007C024B" w:rsidRDefault="000C7E5F" w:rsidP="000C7E5F">
      <w:pPr>
        <w:spacing w:line="360" w:lineRule="auto"/>
        <w:jc w:val="both"/>
        <w:rPr>
          <w:rFonts w:ascii="Garamond" w:hAnsi="Garamond"/>
          <w:lang w:eastAsia="zh-CN"/>
        </w:rPr>
      </w:pPr>
      <w:r w:rsidRPr="007C024B">
        <w:rPr>
          <w:rFonts w:ascii="Garamond" w:hAnsi="Garamond"/>
          <w:lang w:eastAsia="zh-CN"/>
        </w:rPr>
        <w:t xml:space="preserve">w następującym zakresie: </w:t>
      </w:r>
    </w:p>
    <w:p w14:paraId="5C6BC618" w14:textId="77777777" w:rsidR="000C7E5F" w:rsidRPr="007C024B" w:rsidRDefault="000C7E5F" w:rsidP="000C7E5F">
      <w:pPr>
        <w:spacing w:line="360" w:lineRule="auto"/>
        <w:jc w:val="both"/>
        <w:rPr>
          <w:rFonts w:ascii="Garamond" w:hAnsi="Garamond"/>
          <w:lang w:eastAsia="zh-CN"/>
        </w:rPr>
      </w:pPr>
      <w:r w:rsidRPr="007C024B">
        <w:rPr>
          <w:rFonts w:ascii="Garamond" w:hAnsi="Garamond"/>
          <w:lang w:eastAsia="zh-CN"/>
        </w:rPr>
        <w:t>…………………………………………………………………………………………………………………………………………………</w:t>
      </w:r>
    </w:p>
    <w:p w14:paraId="2D9B764A" w14:textId="77777777" w:rsidR="000C7E5F" w:rsidRPr="007C024B" w:rsidRDefault="000C7E5F" w:rsidP="000C7E5F">
      <w:pPr>
        <w:spacing w:line="360" w:lineRule="auto"/>
        <w:jc w:val="both"/>
        <w:rPr>
          <w:rFonts w:ascii="Garamond" w:hAnsi="Garamond"/>
          <w:lang w:eastAsia="zh-CN"/>
        </w:rPr>
      </w:pPr>
      <w:r w:rsidRPr="007C024B">
        <w:rPr>
          <w:rFonts w:ascii="Garamond" w:hAnsi="Garamond"/>
          <w:lang w:eastAsia="zh-CN"/>
        </w:rPr>
        <w:t>…………………………………………</w:t>
      </w:r>
    </w:p>
    <w:p w14:paraId="4015BA1E" w14:textId="77777777" w:rsidR="000C7E5F" w:rsidRPr="007C024B" w:rsidRDefault="000C7E5F" w:rsidP="000C7E5F">
      <w:pPr>
        <w:spacing w:line="360" w:lineRule="auto"/>
        <w:rPr>
          <w:rFonts w:ascii="Garamond" w:hAnsi="Garamond"/>
          <w:i/>
          <w:lang w:eastAsia="zh-CN"/>
        </w:rPr>
      </w:pPr>
      <w:r w:rsidRPr="007C024B">
        <w:rPr>
          <w:rFonts w:ascii="Garamond" w:hAnsi="Garamond"/>
          <w:i/>
          <w:lang w:eastAsia="zh-CN"/>
        </w:rPr>
        <w:t>(wskazać podmiot i określić odpowiedni zakres dla wskazanego podmiotu)</w:t>
      </w:r>
    </w:p>
    <w:p w14:paraId="1C91E472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p w14:paraId="23F5B133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p w14:paraId="239BA574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  <w:r w:rsidRPr="007C024B">
        <w:rPr>
          <w:rFonts w:ascii="Garamond" w:hAnsi="Garamond"/>
          <w:lang w:eastAsia="zh-CN"/>
        </w:rPr>
        <w:t xml:space="preserve">…………….……. (miejscowość), dnia ………….……. r. </w:t>
      </w:r>
    </w:p>
    <w:p w14:paraId="25272843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p w14:paraId="6A405300" w14:textId="2C427F29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br/>
        <w:t xml:space="preserve">                                                                                                                           …………………</w:t>
      </w:r>
      <w:r w:rsidR="002F543F">
        <w:rPr>
          <w:rFonts w:ascii="Garamond" w:hAnsi="Garamond"/>
          <w:lang w:eastAsia="zh-CN"/>
        </w:rPr>
        <w:t>….</w:t>
      </w:r>
    </w:p>
    <w:p w14:paraId="40BD1DD6" w14:textId="77777777" w:rsidR="000C7E5F" w:rsidRPr="007C024B" w:rsidRDefault="000C7E5F" w:rsidP="000C7E5F">
      <w:pPr>
        <w:ind w:left="7080"/>
        <w:jc w:val="both"/>
        <w:rPr>
          <w:rFonts w:ascii="Garamond" w:hAnsi="Garamond"/>
          <w:i/>
          <w:lang w:eastAsia="zh-CN"/>
        </w:rPr>
      </w:pPr>
      <w:r w:rsidRPr="007C024B">
        <w:rPr>
          <w:rFonts w:ascii="Garamond" w:hAnsi="Garamond"/>
          <w:i/>
          <w:lang w:eastAsia="zh-CN"/>
        </w:rPr>
        <w:t xml:space="preserve">    (podpis)</w:t>
      </w:r>
    </w:p>
    <w:p w14:paraId="322E77BB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p w14:paraId="3BB4045F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p w14:paraId="04187646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p w14:paraId="397E1307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p w14:paraId="34ACC4D7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p w14:paraId="63084904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  <w:r w:rsidRPr="007C024B">
        <w:rPr>
          <w:rFonts w:ascii="Garamond" w:hAnsi="Garamond"/>
          <w:b/>
        </w:rPr>
        <w:t>Oświadczenie dotyczące podanych informacji</w:t>
      </w:r>
      <w:r w:rsidRPr="007C024B">
        <w:rPr>
          <w:rFonts w:ascii="Garamond" w:hAnsi="Garamond"/>
        </w:rPr>
        <w:t>: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FE60148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p w14:paraId="45CC1766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  <w:r w:rsidRPr="007C024B">
        <w:rPr>
          <w:rFonts w:ascii="Garamond" w:hAnsi="Garamond"/>
          <w:lang w:eastAsia="zh-CN"/>
        </w:rPr>
        <w:t xml:space="preserve">…………….……. (miejscowość), dnia …………………. r. </w:t>
      </w:r>
    </w:p>
    <w:p w14:paraId="41AA81A4" w14:textId="7FEDAED8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br/>
        <w:t xml:space="preserve">                                                                                                                     …………………………</w:t>
      </w:r>
    </w:p>
    <w:p w14:paraId="453C4566" w14:textId="77777777" w:rsidR="000C7E5F" w:rsidRPr="007C024B" w:rsidRDefault="000C7E5F" w:rsidP="000C7E5F">
      <w:pPr>
        <w:ind w:left="7080"/>
        <w:jc w:val="both"/>
        <w:rPr>
          <w:rFonts w:ascii="Garamond" w:hAnsi="Garamond"/>
          <w:i/>
          <w:lang w:eastAsia="zh-CN"/>
        </w:rPr>
      </w:pPr>
      <w:r w:rsidRPr="007C024B">
        <w:rPr>
          <w:rFonts w:ascii="Garamond" w:hAnsi="Garamond"/>
          <w:i/>
          <w:lang w:eastAsia="zh-CN"/>
        </w:rPr>
        <w:t xml:space="preserve">   (podpis)</w:t>
      </w:r>
    </w:p>
    <w:p w14:paraId="343F2535" w14:textId="77777777" w:rsidR="000C7E5F" w:rsidRPr="007C024B" w:rsidRDefault="000C7E5F" w:rsidP="000C7E5F">
      <w:pPr>
        <w:jc w:val="both"/>
        <w:rPr>
          <w:rFonts w:ascii="Garamond" w:hAnsi="Garamond"/>
          <w:i/>
          <w:lang w:eastAsia="zh-CN"/>
        </w:rPr>
      </w:pPr>
    </w:p>
    <w:p w14:paraId="75834335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p w14:paraId="47B64A1B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p w14:paraId="3745BF68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p w14:paraId="09CCCB35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p w14:paraId="150AD498" w14:textId="77777777" w:rsidR="000C7E5F" w:rsidRPr="007C024B" w:rsidRDefault="000C7E5F" w:rsidP="000C7E5F">
      <w:pPr>
        <w:jc w:val="right"/>
        <w:rPr>
          <w:rFonts w:ascii="Garamond" w:hAnsi="Garamond"/>
          <w:b/>
        </w:rPr>
      </w:pPr>
    </w:p>
    <w:p w14:paraId="6E899D89" w14:textId="77777777" w:rsidR="000C7E5F" w:rsidRPr="007C024B" w:rsidRDefault="000C7E5F" w:rsidP="000C7E5F">
      <w:pPr>
        <w:jc w:val="right"/>
        <w:rPr>
          <w:rFonts w:ascii="Garamond" w:hAnsi="Garamond"/>
          <w:b/>
        </w:rPr>
      </w:pPr>
    </w:p>
    <w:p w14:paraId="7500C1FB" w14:textId="77777777" w:rsidR="000C7E5F" w:rsidRPr="007C024B" w:rsidRDefault="000C7E5F" w:rsidP="000C7E5F">
      <w:pPr>
        <w:jc w:val="right"/>
        <w:rPr>
          <w:rFonts w:ascii="Garamond" w:hAnsi="Garamond"/>
          <w:b/>
        </w:rPr>
      </w:pPr>
    </w:p>
    <w:p w14:paraId="66B6C99D" w14:textId="77777777" w:rsidR="000C7E5F" w:rsidRPr="007C024B" w:rsidRDefault="000C7E5F" w:rsidP="000C7E5F">
      <w:pPr>
        <w:jc w:val="right"/>
        <w:rPr>
          <w:rFonts w:ascii="Garamond" w:hAnsi="Garamond"/>
          <w:b/>
        </w:rPr>
      </w:pPr>
    </w:p>
    <w:p w14:paraId="7164FC4E" w14:textId="77777777" w:rsidR="000C7E5F" w:rsidRPr="007C024B" w:rsidRDefault="000C7E5F" w:rsidP="000C7E5F">
      <w:pPr>
        <w:jc w:val="right"/>
        <w:rPr>
          <w:rFonts w:ascii="Garamond" w:hAnsi="Garamond"/>
          <w:b/>
        </w:rPr>
      </w:pPr>
    </w:p>
    <w:p w14:paraId="35C6405E" w14:textId="77777777" w:rsidR="000C7E5F" w:rsidRPr="007C024B" w:rsidRDefault="000C7E5F" w:rsidP="000C7E5F">
      <w:pPr>
        <w:jc w:val="right"/>
        <w:rPr>
          <w:rFonts w:ascii="Garamond" w:hAnsi="Garamond"/>
          <w:b/>
        </w:rPr>
      </w:pPr>
    </w:p>
    <w:p w14:paraId="49C26A0E" w14:textId="77777777" w:rsidR="000C7E5F" w:rsidRPr="007C024B" w:rsidRDefault="000C7E5F" w:rsidP="000C7E5F">
      <w:pPr>
        <w:jc w:val="right"/>
        <w:rPr>
          <w:rFonts w:ascii="Garamond" w:hAnsi="Garamond"/>
          <w:b/>
        </w:rPr>
      </w:pPr>
    </w:p>
    <w:p w14:paraId="30C1CAA4" w14:textId="77777777" w:rsidR="000C7E5F" w:rsidRPr="007C024B" w:rsidRDefault="000C7E5F" w:rsidP="000C7E5F">
      <w:pPr>
        <w:jc w:val="right"/>
        <w:rPr>
          <w:rFonts w:ascii="Garamond" w:hAnsi="Garamond"/>
          <w:b/>
        </w:rPr>
      </w:pPr>
    </w:p>
    <w:p w14:paraId="12D753F5" w14:textId="77777777" w:rsidR="000C7E5F" w:rsidRPr="007C024B" w:rsidRDefault="000C7E5F" w:rsidP="000C7E5F">
      <w:pPr>
        <w:jc w:val="right"/>
        <w:rPr>
          <w:rFonts w:ascii="Garamond" w:hAnsi="Garamond"/>
          <w:b/>
        </w:rPr>
      </w:pPr>
    </w:p>
    <w:p w14:paraId="109C5C3D" w14:textId="3B311370" w:rsidR="000C7E5F" w:rsidRPr="007C024B" w:rsidRDefault="000C7E5F" w:rsidP="000C7E5F">
      <w:pPr>
        <w:jc w:val="right"/>
        <w:rPr>
          <w:rFonts w:ascii="Garamond" w:hAnsi="Garamond"/>
          <w:b/>
        </w:rPr>
      </w:pPr>
      <w:r w:rsidRPr="007C024B">
        <w:rPr>
          <w:rFonts w:ascii="Garamond" w:hAnsi="Garamond"/>
          <w:b/>
        </w:rPr>
        <w:lastRenderedPageBreak/>
        <w:t>Załącznik nr 2a do SWZ</w:t>
      </w:r>
    </w:p>
    <w:p w14:paraId="598B5B89" w14:textId="77777777" w:rsidR="000C7E5F" w:rsidRPr="007C024B" w:rsidRDefault="000C7E5F" w:rsidP="000C7E5F">
      <w:pPr>
        <w:rPr>
          <w:rFonts w:ascii="Garamond" w:hAnsi="Garamond"/>
          <w:b/>
        </w:rPr>
      </w:pPr>
    </w:p>
    <w:p w14:paraId="52438CA2" w14:textId="77777777" w:rsidR="000C7E5F" w:rsidRPr="007C024B" w:rsidRDefault="000C7E5F" w:rsidP="000C7E5F">
      <w:pPr>
        <w:jc w:val="right"/>
        <w:rPr>
          <w:rFonts w:ascii="Garamond" w:hAnsi="Garamond"/>
        </w:rPr>
      </w:pPr>
    </w:p>
    <w:p w14:paraId="0476F1FB" w14:textId="2C9925A7" w:rsidR="000C7E5F" w:rsidRDefault="000C7E5F" w:rsidP="000C7E5F">
      <w:pPr>
        <w:rPr>
          <w:rFonts w:ascii="Garamond" w:hAnsi="Garamond"/>
        </w:rPr>
      </w:pPr>
      <w:r w:rsidRPr="007C024B">
        <w:rPr>
          <w:rFonts w:ascii="Garamond" w:hAnsi="Garamond"/>
        </w:rPr>
        <w:t>………………………………………</w:t>
      </w:r>
    </w:p>
    <w:p w14:paraId="471EF4FC" w14:textId="054E6D80" w:rsidR="002F543F" w:rsidRDefault="002F543F" w:rsidP="000C7E5F">
      <w:pPr>
        <w:rPr>
          <w:rFonts w:ascii="Garamond" w:hAnsi="Garamond"/>
        </w:rPr>
      </w:pPr>
    </w:p>
    <w:p w14:paraId="125F7B58" w14:textId="009A5164" w:rsidR="002F543F" w:rsidRPr="007C024B" w:rsidRDefault="002F543F" w:rsidP="000C7E5F">
      <w:pPr>
        <w:rPr>
          <w:rFonts w:ascii="Garamond" w:hAnsi="Garamond"/>
        </w:rPr>
      </w:pPr>
      <w:r>
        <w:rPr>
          <w:rFonts w:ascii="Garamond" w:hAnsi="Garamond"/>
        </w:rPr>
        <w:t>………………………………………</w:t>
      </w:r>
    </w:p>
    <w:p w14:paraId="622DD677" w14:textId="77777777" w:rsidR="000C7E5F" w:rsidRPr="007C024B" w:rsidRDefault="000C7E5F" w:rsidP="000C7E5F">
      <w:pPr>
        <w:jc w:val="both"/>
        <w:rPr>
          <w:rFonts w:ascii="Garamond" w:hAnsi="Garamond"/>
        </w:rPr>
      </w:pPr>
      <w:r w:rsidRPr="007C024B">
        <w:rPr>
          <w:rFonts w:ascii="Garamond" w:hAnsi="Garamond"/>
        </w:rPr>
        <w:t>(pełna nazwa/firma, adres, w zależności od podmiotu: NIP/PESEL)</w:t>
      </w:r>
    </w:p>
    <w:p w14:paraId="13897A7C" w14:textId="77777777" w:rsidR="000C7E5F" w:rsidRPr="007C024B" w:rsidRDefault="000C7E5F" w:rsidP="000C7E5F">
      <w:pPr>
        <w:jc w:val="both"/>
        <w:rPr>
          <w:rFonts w:ascii="Garamond" w:hAnsi="Garamond"/>
        </w:rPr>
      </w:pPr>
      <w:r w:rsidRPr="007C024B">
        <w:rPr>
          <w:rFonts w:ascii="Garamond" w:hAnsi="Garamond"/>
        </w:rPr>
        <w:t xml:space="preserve"> reprezentowany przez:</w:t>
      </w:r>
    </w:p>
    <w:p w14:paraId="1C2CA610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  <w:r w:rsidRPr="007C024B">
        <w:rPr>
          <w:rFonts w:ascii="Garamond" w:hAnsi="Garamond"/>
        </w:rPr>
        <w:t xml:space="preserve"> ……………………………………… ………………………………………</w:t>
      </w:r>
    </w:p>
    <w:p w14:paraId="77EB846F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p w14:paraId="21448140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0C7E5F" w:rsidRPr="007C024B" w14:paraId="3D00148B" w14:textId="77777777" w:rsidTr="00164C3A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2F84" w14:textId="77777777" w:rsidR="000C7E5F" w:rsidRPr="007C024B" w:rsidRDefault="000C7E5F" w:rsidP="00164C3A">
            <w:pPr>
              <w:jc w:val="center"/>
              <w:rPr>
                <w:rFonts w:ascii="Garamond" w:hAnsi="Garamond"/>
                <w:b/>
                <w:lang w:eastAsia="zh-CN"/>
              </w:rPr>
            </w:pPr>
            <w:bookmarkStart w:id="6" w:name="_Hlk215315174"/>
            <w:r w:rsidRPr="007C024B">
              <w:rPr>
                <w:rFonts w:ascii="Garamond" w:hAnsi="Garamond"/>
                <w:b/>
                <w:lang w:eastAsia="zh-CN"/>
              </w:rPr>
              <w:t>Oświadczenie podmiotu, na którego zasoby powołuje się Wykonawca</w:t>
            </w:r>
            <w:r w:rsidRPr="007C024B">
              <w:rPr>
                <w:rFonts w:ascii="Garamond" w:hAnsi="Garamond"/>
              </w:rPr>
              <w:t xml:space="preserve"> </w:t>
            </w:r>
            <w:r w:rsidRPr="007C024B">
              <w:rPr>
                <w:rFonts w:ascii="Garamond" w:hAnsi="Garamond"/>
                <w:b/>
                <w:lang w:eastAsia="zh-CN"/>
              </w:rPr>
              <w:t xml:space="preserve">składane na podstawie art. 125 ust. 1 ustawy z dnia 11 września 2019 r. Prawo zamówień publicznych (dalej jako: ustawa </w:t>
            </w:r>
            <w:proofErr w:type="spellStart"/>
            <w:r w:rsidRPr="007C024B">
              <w:rPr>
                <w:rFonts w:ascii="Garamond" w:hAnsi="Garamond"/>
                <w:b/>
                <w:lang w:eastAsia="zh-CN"/>
              </w:rPr>
              <w:t>Pzp</w:t>
            </w:r>
            <w:proofErr w:type="spellEnd"/>
            <w:r w:rsidRPr="007C024B">
              <w:rPr>
                <w:rFonts w:ascii="Garamond" w:hAnsi="Garamond"/>
                <w:b/>
                <w:lang w:eastAsia="zh-CN"/>
              </w:rPr>
              <w:t>),</w:t>
            </w:r>
          </w:p>
          <w:bookmarkEnd w:id="6"/>
          <w:p w14:paraId="336ECECB" w14:textId="77777777" w:rsidR="000C7E5F" w:rsidRPr="007C024B" w:rsidRDefault="000C7E5F" w:rsidP="00164C3A">
            <w:pPr>
              <w:jc w:val="both"/>
              <w:rPr>
                <w:rFonts w:ascii="Garamond" w:hAnsi="Garamond"/>
                <w:b/>
                <w:lang w:eastAsia="zh-CN"/>
              </w:rPr>
            </w:pPr>
          </w:p>
        </w:tc>
      </w:tr>
    </w:tbl>
    <w:p w14:paraId="4720E752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p w14:paraId="6ABE3BD8" w14:textId="4774F05A" w:rsidR="002F543F" w:rsidRPr="002F543F" w:rsidRDefault="000C7E5F" w:rsidP="002F543F">
      <w:pPr>
        <w:spacing w:line="360" w:lineRule="auto"/>
        <w:ind w:firstLine="708"/>
        <w:jc w:val="both"/>
        <w:rPr>
          <w:b/>
          <w:bCs/>
          <w:color w:val="0000FF"/>
          <w:sz w:val="16"/>
          <w:szCs w:val="16"/>
        </w:rPr>
      </w:pPr>
      <w:r w:rsidRPr="007C024B">
        <w:rPr>
          <w:rFonts w:ascii="Garamond" w:hAnsi="Garamond"/>
          <w:lang w:eastAsia="zh-CN"/>
        </w:rPr>
        <w:t>Na potrzeby postępowania o udzielenie zamówienia publicznego pn.,</w:t>
      </w:r>
      <w:r w:rsidR="001A6760" w:rsidRPr="007C024B">
        <w:rPr>
          <w:rFonts w:ascii="Garamond" w:hAnsi="Garamond"/>
          <w:b/>
          <w:bCs/>
          <w:iCs/>
          <w:color w:val="1C1C1C"/>
          <w:lang w:eastAsia="pl-PL"/>
        </w:rPr>
        <w:t xml:space="preserve"> </w:t>
      </w:r>
      <w:bookmarkStart w:id="7" w:name="_Hlk215313269"/>
      <w:r w:rsidR="002F543F">
        <w:rPr>
          <w:rFonts w:ascii="Garamond" w:hAnsi="Garamond"/>
          <w:b/>
          <w:bCs/>
          <w:iCs/>
          <w:color w:val="1C1C1C"/>
          <w:lang w:eastAsia="pl-PL"/>
        </w:rPr>
        <w:br/>
      </w:r>
      <w:r w:rsidR="001A6760" w:rsidRPr="001A6760">
        <w:rPr>
          <w:rFonts w:ascii="Garamond" w:hAnsi="Garamond"/>
          <w:b/>
          <w:bCs/>
          <w:iCs/>
          <w:lang w:eastAsia="zh-CN"/>
        </w:rPr>
        <w:t>„Budowa biblioteki z magazynem eksponatów na działce w Krzyżewie nr 148/22”</w:t>
      </w:r>
      <w:r w:rsidR="001A6760" w:rsidRPr="007C024B">
        <w:rPr>
          <w:rFonts w:ascii="Garamond" w:hAnsi="Garamond"/>
          <w:b/>
          <w:bCs/>
          <w:iCs/>
          <w:lang w:eastAsia="zh-CN"/>
        </w:rPr>
        <w:t xml:space="preserve"> </w:t>
      </w:r>
      <w:r w:rsidR="001A6760" w:rsidRPr="001A6760">
        <w:rPr>
          <w:rFonts w:ascii="Garamond" w:hAnsi="Garamond"/>
          <w:b/>
          <w:bCs/>
          <w:iCs/>
          <w:lang w:eastAsia="zh-CN"/>
        </w:rPr>
        <w:t>w ramach projektu „Utworzenie Europejskiego Centrum Copernicus we Fromborku” – zadanie I</w:t>
      </w:r>
      <w:r w:rsidR="002F543F" w:rsidRPr="002F543F">
        <w:rPr>
          <w:b/>
          <w:bCs/>
          <w:color w:val="0000FF"/>
          <w:sz w:val="16"/>
          <w:szCs w:val="16"/>
        </w:rPr>
        <w:t xml:space="preserve"> </w:t>
      </w:r>
      <w:r w:rsidR="002F543F">
        <w:rPr>
          <w:b/>
          <w:bCs/>
          <w:color w:val="0000FF"/>
          <w:sz w:val="16"/>
          <w:szCs w:val="16"/>
        </w:rPr>
        <w:br/>
      </w:r>
      <w:bookmarkStart w:id="8" w:name="_Hlk215314726"/>
      <w:r w:rsidR="002F543F" w:rsidRPr="002F543F">
        <w:rPr>
          <w:rFonts w:ascii="Garamond" w:hAnsi="Garamond"/>
          <w:b/>
          <w:bCs/>
          <w:iCs/>
          <w:lang w:eastAsia="zh-CN"/>
        </w:rPr>
        <w:t>Nr postępowania:DM.25.3.2025</w:t>
      </w:r>
    </w:p>
    <w:bookmarkEnd w:id="8"/>
    <w:p w14:paraId="774E49A2" w14:textId="1F0AB0AD" w:rsidR="001A6760" w:rsidRPr="001A6760" w:rsidRDefault="001A6760" w:rsidP="001A6760">
      <w:pPr>
        <w:spacing w:line="360" w:lineRule="auto"/>
        <w:ind w:firstLine="708"/>
        <w:jc w:val="both"/>
        <w:rPr>
          <w:rFonts w:ascii="Garamond" w:hAnsi="Garamond"/>
          <w:b/>
          <w:bCs/>
          <w:iCs/>
          <w:lang w:eastAsia="zh-CN"/>
        </w:rPr>
      </w:pPr>
    </w:p>
    <w:bookmarkEnd w:id="7"/>
    <w:p w14:paraId="545711ED" w14:textId="116BB56E" w:rsidR="000C7E5F" w:rsidRPr="007C024B" w:rsidRDefault="000C7E5F" w:rsidP="001A6760">
      <w:pPr>
        <w:spacing w:line="360" w:lineRule="auto"/>
        <w:jc w:val="both"/>
        <w:rPr>
          <w:rFonts w:ascii="Garamond" w:hAnsi="Garamond"/>
          <w:b/>
          <w:lang w:eastAsia="zh-CN"/>
        </w:rPr>
      </w:pPr>
      <w:r w:rsidRPr="007C024B">
        <w:rPr>
          <w:rFonts w:ascii="Garamond" w:hAnsi="Garamond"/>
          <w:lang w:eastAsia="zh-CN"/>
        </w:rPr>
        <w:t xml:space="preserve"> oświadczam, co następuje:</w:t>
      </w:r>
    </w:p>
    <w:p w14:paraId="2B578279" w14:textId="529A756F" w:rsidR="000C7E5F" w:rsidRPr="007C024B" w:rsidRDefault="000C7E5F" w:rsidP="001A6760">
      <w:pPr>
        <w:spacing w:line="360" w:lineRule="auto"/>
        <w:jc w:val="both"/>
        <w:rPr>
          <w:rFonts w:ascii="Garamond" w:hAnsi="Garamond"/>
          <w:lang w:eastAsia="zh-CN"/>
        </w:rPr>
      </w:pPr>
      <w:r w:rsidRPr="007C024B">
        <w:rPr>
          <w:rFonts w:ascii="Garamond" w:hAnsi="Garamond"/>
          <w:lang w:eastAsia="zh-CN"/>
        </w:rPr>
        <w:t>nie podlegam wykluczeniu z postępowania o udzielenie zamówienia na podstawie - art. 108 ust. 1 pkt. 1-6, art. 109 ust 1 pkt 1</w:t>
      </w:r>
      <w:r w:rsidR="001A6760" w:rsidRPr="007C024B">
        <w:rPr>
          <w:rFonts w:ascii="Garamond" w:hAnsi="Garamond"/>
          <w:lang w:eastAsia="zh-CN"/>
        </w:rPr>
        <w:t xml:space="preserve"> i 4</w:t>
      </w:r>
      <w:r w:rsidRPr="007C024B">
        <w:rPr>
          <w:rFonts w:ascii="Garamond" w:hAnsi="Garamond"/>
          <w:lang w:eastAsia="zh-CN"/>
        </w:rPr>
        <w:t xml:space="preserve"> ustawy </w:t>
      </w:r>
      <w:proofErr w:type="spellStart"/>
      <w:r w:rsidRPr="007C024B">
        <w:rPr>
          <w:rFonts w:ascii="Garamond" w:hAnsi="Garamond"/>
          <w:lang w:eastAsia="zh-CN"/>
        </w:rPr>
        <w:t>P</w:t>
      </w:r>
      <w:r w:rsidR="001A6760" w:rsidRPr="007C024B">
        <w:rPr>
          <w:rFonts w:ascii="Garamond" w:hAnsi="Garamond"/>
          <w:lang w:eastAsia="zh-CN"/>
        </w:rPr>
        <w:t>zp</w:t>
      </w:r>
      <w:proofErr w:type="spellEnd"/>
      <w:r w:rsidRPr="007C024B">
        <w:rPr>
          <w:rFonts w:ascii="Garamond" w:hAnsi="Garamond"/>
          <w:lang w:eastAsia="zh-CN"/>
        </w:rPr>
        <w:t xml:space="preserve">, art. 7 ust. 1 ustawy z dnia 13 kwietnia 2022 r. o szczególnych rozwiązaniach w zakresie przeciwdziałania wspieraniu agresji na Ukrainę oraz służących ochronie bezpieczeństwa narodowego, zwana dalej „ustawą” – (Dz.U. 2022 poz. 835 z </w:t>
      </w:r>
      <w:proofErr w:type="spellStart"/>
      <w:r w:rsidRPr="007C024B">
        <w:rPr>
          <w:rFonts w:ascii="Garamond" w:hAnsi="Garamond"/>
          <w:lang w:eastAsia="zh-CN"/>
        </w:rPr>
        <w:t>późn</w:t>
      </w:r>
      <w:proofErr w:type="spellEnd"/>
      <w:r w:rsidRPr="007C024B">
        <w:rPr>
          <w:rFonts w:ascii="Garamond" w:hAnsi="Garamond"/>
          <w:lang w:eastAsia="zh-CN"/>
        </w:rPr>
        <w:t xml:space="preserve">. zm.) oraz </w:t>
      </w:r>
      <w:r w:rsidRPr="007C024B">
        <w:rPr>
          <w:rFonts w:ascii="Garamond" w:hAnsi="Garamond"/>
          <w:color w:val="222222"/>
          <w:lang w:eastAsia="pl-PL"/>
        </w:rPr>
        <w:t xml:space="preserve"> na podstawie art. 5k rozporządzenia Rady (UE) Nr 833/2014 z dnia 31 lipca 2014 r. dotyczącego środków ograniczających w związku z działaniami Rosji destabilizującymi sytuację na Ukrainie (Dz. Urz. UE nr L 229 z 31.7.2014, str. 1 z </w:t>
      </w:r>
      <w:proofErr w:type="spellStart"/>
      <w:r w:rsidRPr="007C024B">
        <w:rPr>
          <w:rFonts w:ascii="Garamond" w:hAnsi="Garamond"/>
          <w:color w:val="222222"/>
          <w:lang w:eastAsia="pl-PL"/>
        </w:rPr>
        <w:t>późn</w:t>
      </w:r>
      <w:proofErr w:type="spellEnd"/>
      <w:r w:rsidRPr="007C024B">
        <w:rPr>
          <w:rFonts w:ascii="Garamond" w:hAnsi="Garamond"/>
          <w:color w:val="222222"/>
          <w:lang w:eastAsia="pl-PL"/>
        </w:rPr>
        <w:t>. zm.).</w:t>
      </w:r>
    </w:p>
    <w:p w14:paraId="57351979" w14:textId="77777777" w:rsidR="000C7E5F" w:rsidRPr="007C024B" w:rsidRDefault="000C7E5F" w:rsidP="000C7E5F">
      <w:pPr>
        <w:spacing w:line="360" w:lineRule="auto"/>
        <w:jc w:val="both"/>
        <w:rPr>
          <w:rFonts w:ascii="Garamond" w:hAnsi="Garamond"/>
          <w:lang w:eastAsia="zh-CN"/>
        </w:rPr>
      </w:pPr>
    </w:p>
    <w:p w14:paraId="2B1F15AB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  <w:r w:rsidRPr="007C024B">
        <w:rPr>
          <w:rFonts w:ascii="Garamond" w:hAnsi="Garamond"/>
          <w:lang w:eastAsia="zh-CN"/>
        </w:rPr>
        <w:t xml:space="preserve">…………….……. (miejscowość), dnia …………………. r. </w:t>
      </w:r>
    </w:p>
    <w:p w14:paraId="628F0B60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br/>
        <w:t xml:space="preserve">                                                                                                                     …………………………………………</w:t>
      </w:r>
    </w:p>
    <w:p w14:paraId="24B43BF1" w14:textId="77777777" w:rsidR="000C7E5F" w:rsidRPr="007C024B" w:rsidRDefault="000C7E5F" w:rsidP="000C7E5F">
      <w:pPr>
        <w:ind w:left="7080"/>
        <w:jc w:val="both"/>
        <w:rPr>
          <w:rFonts w:ascii="Garamond" w:hAnsi="Garamond"/>
          <w:i/>
          <w:lang w:eastAsia="zh-CN"/>
        </w:rPr>
      </w:pPr>
      <w:r w:rsidRPr="007C024B">
        <w:rPr>
          <w:rFonts w:ascii="Garamond" w:hAnsi="Garamond"/>
          <w:i/>
          <w:lang w:eastAsia="zh-CN"/>
        </w:rPr>
        <w:t xml:space="preserve">   (podpis)</w:t>
      </w:r>
    </w:p>
    <w:p w14:paraId="316C4CC4" w14:textId="77777777" w:rsidR="000C7E5F" w:rsidRPr="007C024B" w:rsidRDefault="000C7E5F" w:rsidP="000C7E5F">
      <w:pPr>
        <w:jc w:val="both"/>
        <w:rPr>
          <w:rFonts w:ascii="Garamond" w:hAnsi="Garamond"/>
          <w:i/>
          <w:lang w:eastAsia="zh-CN"/>
        </w:rPr>
      </w:pPr>
    </w:p>
    <w:p w14:paraId="22C9C83B" w14:textId="77777777" w:rsidR="000C7E5F" w:rsidRPr="007C024B" w:rsidRDefault="000C7E5F" w:rsidP="000C7E5F">
      <w:pPr>
        <w:spacing w:line="360" w:lineRule="auto"/>
        <w:jc w:val="both"/>
        <w:rPr>
          <w:rFonts w:ascii="Garamond" w:eastAsia="NSimSun" w:hAnsi="Garamond"/>
          <w:kern w:val="2"/>
          <w:lang w:eastAsia="zh-CN" w:bidi="hi-IN"/>
        </w:rPr>
      </w:pPr>
    </w:p>
    <w:p w14:paraId="32134EC9" w14:textId="77777777" w:rsidR="000C7E5F" w:rsidRPr="007C024B" w:rsidRDefault="000C7E5F" w:rsidP="000C7E5F">
      <w:pPr>
        <w:spacing w:line="360" w:lineRule="auto"/>
        <w:jc w:val="both"/>
        <w:rPr>
          <w:rFonts w:ascii="Garamond" w:eastAsia="NSimSun" w:hAnsi="Garamond"/>
          <w:kern w:val="2"/>
          <w:lang w:eastAsia="zh-CN" w:bidi="hi-IN"/>
        </w:rPr>
      </w:pPr>
    </w:p>
    <w:p w14:paraId="29C23635" w14:textId="77777777" w:rsidR="000C7E5F" w:rsidRPr="007C024B" w:rsidRDefault="000C7E5F" w:rsidP="000C7E5F">
      <w:pPr>
        <w:spacing w:line="360" w:lineRule="auto"/>
        <w:jc w:val="both"/>
        <w:rPr>
          <w:rFonts w:ascii="Garamond" w:eastAsia="NSimSun" w:hAnsi="Garamond"/>
          <w:kern w:val="2"/>
          <w:lang w:eastAsia="zh-CN" w:bidi="hi-IN"/>
        </w:rPr>
      </w:pPr>
    </w:p>
    <w:p w14:paraId="1AA66A25" w14:textId="77777777" w:rsidR="000C7E5F" w:rsidRPr="007C024B" w:rsidRDefault="000C7E5F" w:rsidP="000C7E5F">
      <w:pPr>
        <w:spacing w:line="360" w:lineRule="auto"/>
        <w:jc w:val="both"/>
        <w:rPr>
          <w:rFonts w:ascii="Garamond" w:eastAsia="NSimSun" w:hAnsi="Garamond"/>
          <w:kern w:val="2"/>
          <w:lang w:eastAsia="zh-CN" w:bidi="hi-IN"/>
        </w:rPr>
      </w:pPr>
    </w:p>
    <w:p w14:paraId="7D42CD94" w14:textId="24468F46" w:rsidR="000C7E5F" w:rsidRPr="007C024B" w:rsidRDefault="000C7E5F" w:rsidP="000C7E5F">
      <w:pPr>
        <w:spacing w:line="360" w:lineRule="auto"/>
        <w:jc w:val="both"/>
        <w:rPr>
          <w:rFonts w:ascii="Garamond" w:hAnsi="Garamond"/>
          <w:i/>
          <w:iCs/>
          <w:lang w:eastAsia="zh-CN"/>
        </w:rPr>
      </w:pPr>
      <w:r w:rsidRPr="007C024B">
        <w:rPr>
          <w:rFonts w:ascii="Garamond" w:eastAsia="NSimSun" w:hAnsi="Garamond"/>
          <w:kern w:val="2"/>
          <w:lang w:eastAsia="zh-CN" w:bidi="hi-IN"/>
        </w:rPr>
        <w:t xml:space="preserve">Oświadczam, że zachodzą w stosunku do mnie podstawy wykluczenia z postępowania na podstawie art. ………….** ustawy </w:t>
      </w:r>
      <w:proofErr w:type="spellStart"/>
      <w:r w:rsidRPr="007C024B">
        <w:rPr>
          <w:rFonts w:ascii="Garamond" w:eastAsia="NSimSun" w:hAnsi="Garamond"/>
          <w:kern w:val="2"/>
          <w:lang w:eastAsia="zh-CN" w:bidi="hi-IN"/>
        </w:rPr>
        <w:t>Pzp</w:t>
      </w:r>
      <w:proofErr w:type="spellEnd"/>
      <w:r w:rsidRPr="007C024B">
        <w:rPr>
          <w:rFonts w:ascii="Garamond" w:eastAsia="NSimSun" w:hAnsi="Garamond"/>
          <w:i/>
          <w:kern w:val="2"/>
          <w:lang w:eastAsia="zh-CN" w:bidi="hi-IN"/>
        </w:rPr>
        <w:t xml:space="preserve">(podać mającą zastosowanie podstawę wykluczenia spośród wymienionych w art. 108 ust. 1 pkt 1-6 lub art. 109 ust. 1 pkt  1, 4- 10 ustawy </w:t>
      </w:r>
      <w:proofErr w:type="spellStart"/>
      <w:r w:rsidRPr="007C024B">
        <w:rPr>
          <w:rFonts w:ascii="Garamond" w:eastAsia="NSimSun" w:hAnsi="Garamond"/>
          <w:i/>
          <w:kern w:val="2"/>
          <w:lang w:eastAsia="zh-CN" w:bidi="hi-IN"/>
        </w:rPr>
        <w:t>Pzp</w:t>
      </w:r>
      <w:proofErr w:type="spellEnd"/>
      <w:r w:rsidRPr="007C024B">
        <w:rPr>
          <w:rFonts w:ascii="Garamond" w:eastAsia="NSimSun" w:hAnsi="Garamond"/>
          <w:i/>
          <w:kern w:val="2"/>
          <w:lang w:eastAsia="zh-CN" w:bidi="hi-IN"/>
        </w:rPr>
        <w:t>),</w:t>
      </w:r>
      <w:r w:rsidRPr="007C024B">
        <w:rPr>
          <w:rFonts w:ascii="Garamond" w:eastAsia="NSimSun" w:hAnsi="Garamond"/>
          <w:i/>
          <w:iCs/>
          <w:kern w:val="2"/>
          <w:lang w:eastAsia="zh-CN" w:bidi="hi-IN"/>
        </w:rPr>
        <w:t xml:space="preserve">art. 7 ust. 1 ustawy z dnia 13 kwietnia 2022 r. o szczególnych rozwiązaniach w zakresie przeciwdziałania wspieraniu agresji na Ukrainę oraz służących ochronie bezpieczeństwa narodowego, zwana dalej „ustawą” – (Dz.U. 2022 poz. 835 z </w:t>
      </w:r>
      <w:proofErr w:type="spellStart"/>
      <w:r w:rsidRPr="007C024B">
        <w:rPr>
          <w:rFonts w:ascii="Garamond" w:eastAsia="NSimSun" w:hAnsi="Garamond"/>
          <w:i/>
          <w:iCs/>
          <w:kern w:val="2"/>
          <w:lang w:eastAsia="zh-CN" w:bidi="hi-IN"/>
        </w:rPr>
        <w:t>późn</w:t>
      </w:r>
      <w:proofErr w:type="spellEnd"/>
      <w:r w:rsidRPr="007C024B">
        <w:rPr>
          <w:rFonts w:ascii="Garamond" w:eastAsia="NSimSun" w:hAnsi="Garamond"/>
          <w:i/>
          <w:iCs/>
          <w:kern w:val="2"/>
          <w:lang w:eastAsia="zh-CN" w:bidi="hi-IN"/>
        </w:rPr>
        <w:t>. zm.),</w:t>
      </w:r>
      <w:r w:rsidRPr="007C024B">
        <w:rPr>
          <w:rFonts w:ascii="Garamond" w:hAnsi="Garamond"/>
          <w:i/>
          <w:iCs/>
          <w:color w:val="222222"/>
          <w:lang w:eastAsia="pl-PL"/>
        </w:rPr>
        <w:t xml:space="preserve"> art. 5k rozporządzenia Rady (UE) Nr 833/2014 z dnia 31 lipca 2014 r. dotyczącego środków ograniczających w związku z działaniami Rosji destabilizującymi sytuację na Ukrainie (Dz. Urz. UE nr L 229 z 31.7.2014, str. 1 z </w:t>
      </w:r>
      <w:proofErr w:type="spellStart"/>
      <w:r w:rsidRPr="007C024B">
        <w:rPr>
          <w:rFonts w:ascii="Garamond" w:hAnsi="Garamond"/>
          <w:i/>
          <w:iCs/>
          <w:color w:val="222222"/>
          <w:lang w:eastAsia="pl-PL"/>
        </w:rPr>
        <w:t>późn</w:t>
      </w:r>
      <w:proofErr w:type="spellEnd"/>
      <w:r w:rsidRPr="007C024B">
        <w:rPr>
          <w:rFonts w:ascii="Garamond" w:hAnsi="Garamond"/>
          <w:i/>
          <w:iCs/>
          <w:color w:val="222222"/>
          <w:lang w:eastAsia="pl-PL"/>
        </w:rPr>
        <w:t>. zm.).</w:t>
      </w:r>
      <w:r w:rsidRPr="007C024B">
        <w:rPr>
          <w:rFonts w:ascii="Garamond" w:hAnsi="Garamond"/>
          <w:i/>
          <w:iCs/>
          <w:lang w:eastAsia="zh-CN"/>
        </w:rPr>
        <w:t xml:space="preserve"> </w:t>
      </w:r>
      <w:r w:rsidRPr="007C024B">
        <w:rPr>
          <w:rFonts w:ascii="Garamond" w:hAnsi="Garamond"/>
        </w:rPr>
        <w:t xml:space="preserve">Jednocześnie oświadczam, że w związku z ww. okolicznością, na podstawie art. 110 ust. 2 ustawy </w:t>
      </w:r>
      <w:proofErr w:type="spellStart"/>
      <w:r w:rsidRPr="007C024B">
        <w:rPr>
          <w:rFonts w:ascii="Garamond" w:hAnsi="Garamond"/>
        </w:rPr>
        <w:t>Pzp</w:t>
      </w:r>
      <w:proofErr w:type="spellEnd"/>
      <w:r w:rsidRPr="007C024B">
        <w:rPr>
          <w:rFonts w:ascii="Garamond" w:hAnsi="Garamond"/>
        </w:rPr>
        <w:t xml:space="preserve"> podjąłem następujące środki naprawcze: ……………………………………………………………………………………………………………….. </w:t>
      </w:r>
    </w:p>
    <w:p w14:paraId="2B1C45C5" w14:textId="77777777" w:rsidR="008E3127" w:rsidRPr="007C024B" w:rsidRDefault="008E3127" w:rsidP="000C7E5F">
      <w:pPr>
        <w:jc w:val="both"/>
        <w:rPr>
          <w:rFonts w:ascii="Garamond" w:hAnsi="Garamond"/>
        </w:rPr>
      </w:pPr>
    </w:p>
    <w:p w14:paraId="73851C91" w14:textId="77777777" w:rsidR="008E3127" w:rsidRPr="007C024B" w:rsidRDefault="008E3127" w:rsidP="000C7E5F">
      <w:pPr>
        <w:jc w:val="both"/>
        <w:rPr>
          <w:rFonts w:ascii="Garamond" w:hAnsi="Garamond"/>
        </w:rPr>
      </w:pPr>
    </w:p>
    <w:p w14:paraId="7A8EA361" w14:textId="77777777" w:rsidR="008E3127" w:rsidRPr="007C024B" w:rsidRDefault="008E3127" w:rsidP="000C7E5F">
      <w:pPr>
        <w:jc w:val="both"/>
        <w:rPr>
          <w:rFonts w:ascii="Garamond" w:hAnsi="Garamond"/>
        </w:rPr>
      </w:pPr>
    </w:p>
    <w:p w14:paraId="06D59331" w14:textId="54A5DFFC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  <w:r w:rsidRPr="007C024B">
        <w:rPr>
          <w:rFonts w:ascii="Garamond" w:hAnsi="Garamond"/>
        </w:rPr>
        <w:t>OŚWIADCZENIE DOTYCZĄCE PODANYCH INFORMACJI: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7C6BFB" w14:textId="77777777" w:rsidR="000C7E5F" w:rsidRPr="007C024B" w:rsidRDefault="000C7E5F" w:rsidP="000C7E5F">
      <w:pPr>
        <w:jc w:val="both"/>
        <w:rPr>
          <w:rFonts w:ascii="Garamond" w:hAnsi="Garamond"/>
          <w:lang w:eastAsia="zh-CN"/>
        </w:rPr>
      </w:pPr>
    </w:p>
    <w:p w14:paraId="22476A55" w14:textId="77777777" w:rsidR="000C7E5F" w:rsidRPr="007C024B" w:rsidRDefault="000C7E5F" w:rsidP="008E3127">
      <w:pPr>
        <w:jc w:val="right"/>
        <w:rPr>
          <w:rFonts w:ascii="Garamond" w:hAnsi="Garamond"/>
          <w:lang w:eastAsia="zh-CN"/>
        </w:rPr>
      </w:pPr>
      <w:bookmarkStart w:id="9" w:name="_Hlk215316284"/>
      <w:r w:rsidRPr="007C024B">
        <w:rPr>
          <w:rFonts w:ascii="Garamond" w:hAnsi="Garamond"/>
          <w:lang w:eastAsia="zh-CN"/>
        </w:rPr>
        <w:t xml:space="preserve">…………….……. (miejscowość), dnia …………………. r. </w:t>
      </w:r>
    </w:p>
    <w:p w14:paraId="28C6F2CE" w14:textId="11755346" w:rsidR="000C7E5F" w:rsidRPr="007C024B" w:rsidRDefault="000C7E5F" w:rsidP="008E3127">
      <w:pPr>
        <w:jc w:val="right"/>
        <w:rPr>
          <w:rFonts w:ascii="Garamond" w:hAnsi="Garamond"/>
          <w:lang w:eastAsia="zh-CN"/>
        </w:rPr>
      </w:pP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tab/>
      </w:r>
      <w:r w:rsidRPr="007C024B">
        <w:rPr>
          <w:rFonts w:ascii="Garamond" w:hAnsi="Garamond"/>
          <w:lang w:eastAsia="zh-CN"/>
        </w:rPr>
        <w:br/>
        <w:t xml:space="preserve">                                                                                                                     ……………………</w:t>
      </w:r>
    </w:p>
    <w:p w14:paraId="735D9DF4" w14:textId="77777777" w:rsidR="000C7E5F" w:rsidRPr="007C024B" w:rsidRDefault="000C7E5F" w:rsidP="008E3127">
      <w:pPr>
        <w:ind w:left="7080"/>
        <w:jc w:val="right"/>
        <w:rPr>
          <w:rFonts w:ascii="Garamond" w:hAnsi="Garamond"/>
          <w:i/>
          <w:lang w:eastAsia="zh-CN"/>
        </w:rPr>
      </w:pPr>
      <w:r w:rsidRPr="007C024B">
        <w:rPr>
          <w:rFonts w:ascii="Garamond" w:hAnsi="Garamond"/>
          <w:i/>
          <w:lang w:eastAsia="zh-CN"/>
        </w:rPr>
        <w:t xml:space="preserve">   (podpis)</w:t>
      </w:r>
    </w:p>
    <w:p w14:paraId="698180AA" w14:textId="77777777" w:rsidR="000C7E5F" w:rsidRPr="007C024B" w:rsidRDefault="000C7E5F" w:rsidP="008E3127">
      <w:pPr>
        <w:jc w:val="right"/>
        <w:rPr>
          <w:rFonts w:ascii="Garamond" w:hAnsi="Garamond"/>
          <w:i/>
          <w:lang w:eastAsia="zh-CN"/>
        </w:rPr>
      </w:pPr>
    </w:p>
    <w:bookmarkEnd w:id="9"/>
    <w:p w14:paraId="2831F0AC" w14:textId="77777777" w:rsidR="000C7E5F" w:rsidRPr="007C024B" w:rsidRDefault="000C7E5F" w:rsidP="008E3127">
      <w:pPr>
        <w:jc w:val="right"/>
        <w:rPr>
          <w:rFonts w:ascii="Garamond" w:hAnsi="Garamond"/>
          <w:i/>
          <w:lang w:eastAsia="zh-CN"/>
        </w:rPr>
      </w:pPr>
    </w:p>
    <w:p w14:paraId="1EEAB414" w14:textId="77777777" w:rsidR="000C7E5F" w:rsidRPr="007C024B" w:rsidRDefault="000C7E5F" w:rsidP="000C7E5F">
      <w:pPr>
        <w:jc w:val="both"/>
        <w:rPr>
          <w:rFonts w:ascii="Garamond" w:hAnsi="Garamond"/>
          <w:i/>
          <w:lang w:eastAsia="zh-CN"/>
        </w:rPr>
      </w:pPr>
    </w:p>
    <w:p w14:paraId="2D0B2295" w14:textId="77777777" w:rsidR="000C7E5F" w:rsidRPr="007C024B" w:rsidRDefault="000C7E5F" w:rsidP="000C7E5F">
      <w:pPr>
        <w:jc w:val="both"/>
        <w:rPr>
          <w:rFonts w:ascii="Garamond" w:hAnsi="Garamond"/>
          <w:i/>
          <w:lang w:eastAsia="zh-CN"/>
        </w:rPr>
      </w:pPr>
    </w:p>
    <w:p w14:paraId="1F3A7444" w14:textId="77777777" w:rsidR="000C7E5F" w:rsidRPr="007C024B" w:rsidRDefault="000C7E5F" w:rsidP="000C7E5F">
      <w:pPr>
        <w:jc w:val="both"/>
        <w:rPr>
          <w:rFonts w:ascii="Garamond" w:hAnsi="Garamond"/>
          <w:i/>
          <w:lang w:eastAsia="zh-CN"/>
        </w:rPr>
      </w:pPr>
    </w:p>
    <w:p w14:paraId="208B08C8" w14:textId="77777777" w:rsidR="000C7E5F" w:rsidRPr="007C024B" w:rsidRDefault="000C7E5F" w:rsidP="000C7E5F">
      <w:pPr>
        <w:jc w:val="both"/>
        <w:rPr>
          <w:rFonts w:ascii="Garamond" w:hAnsi="Garamond"/>
          <w:i/>
          <w:lang w:eastAsia="zh-CN"/>
        </w:rPr>
      </w:pPr>
    </w:p>
    <w:p w14:paraId="10DC9D5A" w14:textId="77777777" w:rsidR="000C7E5F" w:rsidRPr="007C024B" w:rsidRDefault="000C7E5F" w:rsidP="000C7E5F">
      <w:pPr>
        <w:jc w:val="both"/>
        <w:rPr>
          <w:rFonts w:ascii="Garamond" w:hAnsi="Garamond"/>
          <w:i/>
          <w:lang w:eastAsia="zh-CN"/>
        </w:rPr>
      </w:pPr>
    </w:p>
    <w:p w14:paraId="7A8D3E1D" w14:textId="77777777" w:rsidR="000C7E5F" w:rsidRPr="007C024B" w:rsidRDefault="000C7E5F" w:rsidP="000C7E5F">
      <w:pPr>
        <w:jc w:val="both"/>
        <w:rPr>
          <w:rFonts w:ascii="Garamond" w:hAnsi="Garamond"/>
          <w:i/>
          <w:lang w:eastAsia="zh-CN"/>
        </w:rPr>
      </w:pPr>
    </w:p>
    <w:p w14:paraId="1794D620" w14:textId="77777777" w:rsidR="000C7E5F" w:rsidRPr="007C024B" w:rsidRDefault="000C7E5F" w:rsidP="000C7E5F">
      <w:pPr>
        <w:jc w:val="both"/>
        <w:rPr>
          <w:rFonts w:ascii="Garamond" w:hAnsi="Garamond"/>
          <w:i/>
          <w:lang w:eastAsia="zh-CN"/>
        </w:rPr>
      </w:pPr>
    </w:p>
    <w:p w14:paraId="43E73934" w14:textId="77777777" w:rsidR="000C7E5F" w:rsidRPr="007C024B" w:rsidRDefault="000C7E5F" w:rsidP="000C7E5F">
      <w:pPr>
        <w:jc w:val="both"/>
        <w:rPr>
          <w:rFonts w:ascii="Garamond" w:hAnsi="Garamond"/>
          <w:i/>
          <w:lang w:eastAsia="zh-CN"/>
        </w:rPr>
      </w:pPr>
    </w:p>
    <w:p w14:paraId="0CCC3552" w14:textId="77777777" w:rsidR="00EC1287" w:rsidRPr="007C024B" w:rsidRDefault="00EC1287" w:rsidP="00EC1287">
      <w:pPr>
        <w:jc w:val="both"/>
        <w:rPr>
          <w:rFonts w:ascii="Garamond" w:hAnsi="Garamond"/>
          <w:lang w:eastAsia="zh-CN"/>
        </w:rPr>
      </w:pPr>
    </w:p>
    <w:p w14:paraId="31E10931" w14:textId="77777777" w:rsidR="002A1BC3" w:rsidRPr="007C024B" w:rsidRDefault="002A1BC3" w:rsidP="005A3464">
      <w:pPr>
        <w:pStyle w:val="Tekstprzypisudolnego"/>
        <w:jc w:val="both"/>
        <w:rPr>
          <w:rFonts w:ascii="Garamond" w:hAnsi="Garamond"/>
          <w:sz w:val="24"/>
        </w:rPr>
      </w:pPr>
    </w:p>
    <w:p w14:paraId="3A89629B" w14:textId="77777777" w:rsidR="000C7E5F" w:rsidRDefault="000C7E5F" w:rsidP="005A3464">
      <w:pPr>
        <w:pStyle w:val="Tekstprzypisudolnego"/>
        <w:jc w:val="both"/>
        <w:rPr>
          <w:rFonts w:ascii="Garamond" w:hAnsi="Garamond"/>
          <w:sz w:val="24"/>
        </w:rPr>
      </w:pPr>
    </w:p>
    <w:p w14:paraId="0C294DA8" w14:textId="77777777" w:rsidR="00B07908" w:rsidRDefault="00B07908" w:rsidP="005A3464">
      <w:pPr>
        <w:pStyle w:val="Tekstprzypisudolnego"/>
        <w:jc w:val="both"/>
        <w:rPr>
          <w:rFonts w:ascii="Garamond" w:hAnsi="Garamond"/>
          <w:sz w:val="24"/>
        </w:rPr>
      </w:pPr>
    </w:p>
    <w:p w14:paraId="15B0D328" w14:textId="77777777" w:rsidR="00B07908" w:rsidRPr="007C024B" w:rsidRDefault="00B07908" w:rsidP="005A3464">
      <w:pPr>
        <w:pStyle w:val="Tekstprzypisudolnego"/>
        <w:jc w:val="both"/>
        <w:rPr>
          <w:rFonts w:ascii="Garamond" w:hAnsi="Garamond"/>
          <w:sz w:val="24"/>
        </w:rPr>
      </w:pPr>
    </w:p>
    <w:p w14:paraId="54EA67A1" w14:textId="77777777" w:rsidR="000C7E5F" w:rsidRPr="007C024B" w:rsidRDefault="000C7E5F" w:rsidP="005A3464">
      <w:pPr>
        <w:pStyle w:val="Tekstprzypisudolnego"/>
        <w:jc w:val="both"/>
        <w:rPr>
          <w:rFonts w:ascii="Garamond" w:hAnsi="Garamond"/>
          <w:sz w:val="24"/>
        </w:rPr>
      </w:pPr>
    </w:p>
    <w:p w14:paraId="5872C6A0" w14:textId="77777777" w:rsidR="000C7E5F" w:rsidRPr="007C024B" w:rsidRDefault="000C7E5F" w:rsidP="005A3464">
      <w:pPr>
        <w:pStyle w:val="Tekstprzypisudolnego"/>
        <w:jc w:val="both"/>
        <w:rPr>
          <w:rFonts w:ascii="Garamond" w:hAnsi="Garamond"/>
          <w:sz w:val="24"/>
        </w:rPr>
      </w:pPr>
    </w:p>
    <w:p w14:paraId="58832324" w14:textId="77777777" w:rsidR="000C7E5F" w:rsidRPr="007C024B" w:rsidRDefault="000C7E5F" w:rsidP="005A3464">
      <w:pPr>
        <w:pStyle w:val="Tekstprzypisudolnego"/>
        <w:jc w:val="both"/>
        <w:rPr>
          <w:rFonts w:ascii="Garamond" w:hAnsi="Garamond"/>
          <w:sz w:val="24"/>
        </w:rPr>
      </w:pPr>
    </w:p>
    <w:p w14:paraId="212A6CFA" w14:textId="7437C1A1" w:rsidR="00D06415" w:rsidRPr="006F348C" w:rsidRDefault="00EC1287" w:rsidP="00D06415">
      <w:pPr>
        <w:pStyle w:val="Tekstprzypisudolnego"/>
        <w:jc w:val="right"/>
        <w:rPr>
          <w:rFonts w:ascii="Garamond" w:hAnsi="Garamond"/>
          <w:b/>
          <w:sz w:val="24"/>
        </w:rPr>
      </w:pPr>
      <w:r w:rsidRPr="006F348C">
        <w:rPr>
          <w:rFonts w:ascii="Garamond" w:hAnsi="Garamond"/>
          <w:b/>
          <w:sz w:val="24"/>
        </w:rPr>
        <w:lastRenderedPageBreak/>
        <w:t xml:space="preserve">Załącznik Nr </w:t>
      </w:r>
      <w:r w:rsidR="000C7E5F" w:rsidRPr="006F348C">
        <w:rPr>
          <w:rFonts w:ascii="Garamond" w:hAnsi="Garamond"/>
          <w:b/>
          <w:sz w:val="24"/>
        </w:rPr>
        <w:t>2b</w:t>
      </w:r>
      <w:r w:rsidR="002A1BC3" w:rsidRPr="006F348C">
        <w:rPr>
          <w:rFonts w:ascii="Garamond" w:hAnsi="Garamond"/>
          <w:b/>
          <w:sz w:val="24"/>
        </w:rPr>
        <w:t xml:space="preserve"> </w:t>
      </w:r>
      <w:r w:rsidR="00D06415" w:rsidRPr="006F348C">
        <w:rPr>
          <w:rFonts w:ascii="Garamond" w:hAnsi="Garamond"/>
          <w:b/>
          <w:sz w:val="24"/>
        </w:rPr>
        <w:t>do SWZ</w:t>
      </w:r>
    </w:p>
    <w:p w14:paraId="73A373EE" w14:textId="77777777" w:rsidR="002A1BC3" w:rsidRPr="006F348C" w:rsidRDefault="002A1BC3" w:rsidP="002A1BC3">
      <w:pPr>
        <w:pStyle w:val="Tekstprzypisudolnego"/>
        <w:jc w:val="right"/>
        <w:rPr>
          <w:rFonts w:ascii="Garamond" w:hAnsi="Garamond"/>
          <w:b/>
          <w:sz w:val="24"/>
        </w:rPr>
      </w:pPr>
    </w:p>
    <w:p w14:paraId="60A36BBE" w14:textId="77777777" w:rsidR="002A1BC3" w:rsidRPr="006F348C" w:rsidRDefault="002A1BC3" w:rsidP="002A1BC3">
      <w:pPr>
        <w:pStyle w:val="Tekstprzypisudolnego"/>
        <w:jc w:val="right"/>
        <w:rPr>
          <w:rFonts w:ascii="Garamond" w:hAnsi="Garamond"/>
          <w:sz w:val="24"/>
        </w:rPr>
      </w:pPr>
    </w:p>
    <w:p w14:paraId="4DBA1635" w14:textId="77777777" w:rsidR="006F348C" w:rsidRPr="006F348C" w:rsidRDefault="006F348C" w:rsidP="006F348C">
      <w:pPr>
        <w:jc w:val="center"/>
        <w:rPr>
          <w:rFonts w:ascii="Garamond" w:hAnsi="Garamond" w:cs="Calibri"/>
          <w:b/>
          <w:spacing w:val="4"/>
        </w:rPr>
      </w:pPr>
      <w:bookmarkStart w:id="10" w:name="_Hlk215316334"/>
      <w:r w:rsidRPr="006F348C">
        <w:rPr>
          <w:rFonts w:ascii="Garamond" w:hAnsi="Garamond" w:cs="Calibri"/>
          <w:b/>
          <w:spacing w:val="4"/>
        </w:rPr>
        <w:t>OŚWIADCZENIE WYKONAWCÓW WSPÓLNIE</w:t>
      </w:r>
    </w:p>
    <w:p w14:paraId="76F2BF6D" w14:textId="77777777" w:rsidR="006F348C" w:rsidRPr="006F348C" w:rsidRDefault="006F348C" w:rsidP="006F348C">
      <w:pPr>
        <w:jc w:val="center"/>
        <w:rPr>
          <w:rFonts w:ascii="Garamond" w:hAnsi="Garamond" w:cs="Calibri"/>
          <w:b/>
          <w:spacing w:val="4"/>
        </w:rPr>
      </w:pPr>
      <w:r w:rsidRPr="006F348C">
        <w:rPr>
          <w:rFonts w:ascii="Garamond" w:hAnsi="Garamond" w:cs="Calibri"/>
          <w:b/>
          <w:spacing w:val="4"/>
        </w:rPr>
        <w:t xml:space="preserve">UBIEGAJĄCYCH SIĘ O UDZIELENIE ZAMÓWIENIA </w:t>
      </w:r>
      <w:r w:rsidRPr="006F348C">
        <w:rPr>
          <w:rFonts w:ascii="Garamond" w:hAnsi="Garamond" w:cs="Calibri"/>
          <w:b/>
          <w:spacing w:val="4"/>
          <w:lang w:eastAsia="pl-PL"/>
        </w:rPr>
        <w:t>(wzór)</w:t>
      </w:r>
    </w:p>
    <w:p w14:paraId="59A6A013" w14:textId="77777777" w:rsidR="006F348C" w:rsidRPr="006F348C" w:rsidRDefault="006F348C" w:rsidP="006F348C">
      <w:pPr>
        <w:jc w:val="center"/>
        <w:rPr>
          <w:rFonts w:ascii="Garamond" w:hAnsi="Garamond" w:cs="Calibri"/>
          <w:b/>
          <w:bCs/>
          <w:lang w:eastAsia="pl-PL"/>
        </w:rPr>
      </w:pPr>
      <w:r w:rsidRPr="006F348C">
        <w:rPr>
          <w:rFonts w:ascii="Garamond" w:hAnsi="Garamond" w:cs="Calibri"/>
          <w:b/>
          <w:bCs/>
          <w:lang w:eastAsia="pl-PL"/>
        </w:rPr>
        <w:t xml:space="preserve">o którym mowa w art. 117 ust. 4 ustawy </w:t>
      </w:r>
      <w:r w:rsidRPr="006F348C">
        <w:rPr>
          <w:rFonts w:ascii="Garamond" w:hAnsi="Garamond" w:cs="Calibri"/>
          <w:b/>
          <w:lang w:eastAsia="pl-PL"/>
        </w:rPr>
        <w:t>Prawo zamówień publicznych</w:t>
      </w:r>
      <w:r w:rsidRPr="006F348C">
        <w:rPr>
          <w:rFonts w:ascii="Garamond" w:hAnsi="Garamond" w:cs="Calibri"/>
          <w:b/>
          <w:bCs/>
          <w:lang w:eastAsia="pl-PL"/>
        </w:rPr>
        <w:t xml:space="preserve"> </w:t>
      </w:r>
      <w:bookmarkEnd w:id="10"/>
    </w:p>
    <w:p w14:paraId="6857CCE5" w14:textId="77777777" w:rsidR="006F348C" w:rsidRPr="006F348C" w:rsidRDefault="006F348C" w:rsidP="006F348C">
      <w:pPr>
        <w:jc w:val="center"/>
        <w:rPr>
          <w:rFonts w:ascii="Garamond" w:hAnsi="Garamond" w:cs="Calibri"/>
          <w:bCs/>
          <w:spacing w:val="4"/>
        </w:rPr>
      </w:pPr>
    </w:p>
    <w:p w14:paraId="0B5C5EC9" w14:textId="77777777" w:rsidR="006F348C" w:rsidRPr="006F348C" w:rsidRDefault="006F348C" w:rsidP="006F348C">
      <w:pPr>
        <w:rPr>
          <w:rFonts w:ascii="Garamond" w:eastAsia="Calibri" w:hAnsi="Garamond" w:cs="Calibri"/>
          <w:bCs/>
        </w:rPr>
      </w:pPr>
      <w:r w:rsidRPr="006F348C">
        <w:rPr>
          <w:rFonts w:ascii="Garamond" w:eastAsia="Calibri" w:hAnsi="Garamond" w:cs="Calibri"/>
          <w:bCs/>
        </w:rPr>
        <w:t>Wykonawca:……………………………………………………………………………….</w:t>
      </w:r>
    </w:p>
    <w:p w14:paraId="71AD0694" w14:textId="77777777" w:rsidR="006F348C" w:rsidRPr="006F348C" w:rsidRDefault="006F348C" w:rsidP="006F348C">
      <w:pPr>
        <w:rPr>
          <w:rFonts w:ascii="Garamond" w:eastAsia="Calibri" w:hAnsi="Garamond" w:cs="Calibri"/>
          <w:bCs/>
        </w:rPr>
      </w:pPr>
    </w:p>
    <w:p w14:paraId="616EF3F1" w14:textId="24E73F44" w:rsidR="006F348C" w:rsidRPr="00C24BC0" w:rsidRDefault="006F348C" w:rsidP="00C24BC0">
      <w:pPr>
        <w:rPr>
          <w:rFonts w:ascii="Garamond" w:eastAsia="Calibri" w:hAnsi="Garamond" w:cs="Calibri"/>
          <w:bCs/>
        </w:rPr>
      </w:pPr>
      <w:r w:rsidRPr="006F348C">
        <w:rPr>
          <w:rFonts w:ascii="Garamond" w:eastAsia="Calibri" w:hAnsi="Garamond" w:cs="Calibri"/>
          <w:bCs/>
        </w:rPr>
        <w:t>Adres:</w:t>
      </w:r>
      <w:r w:rsidRPr="006F348C">
        <w:rPr>
          <w:rFonts w:ascii="Garamond" w:eastAsia="Calibri" w:hAnsi="Garamond" w:cs="Calibri"/>
          <w:bCs/>
        </w:rPr>
        <w:tab/>
        <w:t>………………………………………………………………………………………</w:t>
      </w:r>
      <w:r w:rsidR="00C24BC0">
        <w:rPr>
          <w:rFonts w:ascii="Garamond" w:eastAsia="Calibri" w:hAnsi="Garamond" w:cs="Calibri"/>
          <w:bCs/>
        </w:rPr>
        <w:br/>
      </w:r>
    </w:p>
    <w:p w14:paraId="0B478AAA" w14:textId="43D6C0A7" w:rsidR="006E7918" w:rsidRPr="006E7918" w:rsidRDefault="006F348C" w:rsidP="00C24BC0">
      <w:pPr>
        <w:suppressAutoHyphens w:val="0"/>
        <w:spacing w:after="120" w:line="360" w:lineRule="auto"/>
        <w:outlineLvl w:val="0"/>
        <w:rPr>
          <w:rFonts w:ascii="Garamond" w:hAnsi="Garamond" w:cs="Calibri"/>
          <w:b/>
          <w:bCs/>
          <w:lang w:eastAsia="x-none"/>
        </w:rPr>
      </w:pPr>
      <w:r w:rsidRPr="006F348C">
        <w:rPr>
          <w:rFonts w:ascii="Garamond" w:hAnsi="Garamond" w:cs="Calibri"/>
          <w:lang w:eastAsia="pl-PL"/>
        </w:rPr>
        <w:t xml:space="preserve">Będąc uczestnikami postępowania ubiegającymi się wspólnie o udzielenie zamówienia publicznego </w:t>
      </w:r>
      <w:r w:rsidRPr="006F348C">
        <w:rPr>
          <w:rFonts w:ascii="Garamond" w:hAnsi="Garamond" w:cs="Calibri"/>
          <w:lang w:eastAsia="x-none"/>
        </w:rPr>
        <w:t xml:space="preserve">realizowanego w trybie podstawowym </w:t>
      </w:r>
      <w:proofErr w:type="spellStart"/>
      <w:r w:rsidR="006E7918">
        <w:rPr>
          <w:rFonts w:ascii="Garamond" w:hAnsi="Garamond" w:cs="Calibri"/>
          <w:lang w:eastAsia="x-none"/>
        </w:rPr>
        <w:t>pn</w:t>
      </w:r>
      <w:proofErr w:type="spellEnd"/>
      <w:r w:rsidR="006E7918">
        <w:rPr>
          <w:rFonts w:ascii="Garamond" w:hAnsi="Garamond" w:cs="Calibri"/>
          <w:lang w:eastAsia="x-none"/>
        </w:rPr>
        <w:t>.:</w:t>
      </w:r>
      <w:r w:rsidR="006E7918" w:rsidRPr="006E7918">
        <w:rPr>
          <w:rFonts w:ascii="Garamond" w:hAnsi="Garamond" w:cs="Calibri"/>
          <w:b/>
          <w:bCs/>
          <w:iCs/>
          <w:lang w:eastAsia="x-none"/>
        </w:rPr>
        <w:t>„Budowa biblioteki z magazynem eksponatów na działce w Krzyżewie nr 148/22” w ramach projektu Utworzenie Europejskiego Centrum Copernicus we Fromborku” – zadanie I</w:t>
      </w:r>
      <w:r w:rsidR="006E7918" w:rsidRPr="006E7918">
        <w:rPr>
          <w:rFonts w:ascii="Garamond" w:hAnsi="Garamond" w:cs="Calibri"/>
          <w:b/>
          <w:bCs/>
          <w:lang w:eastAsia="x-none"/>
        </w:rPr>
        <w:t xml:space="preserve"> </w:t>
      </w:r>
      <w:r w:rsidR="006E7918">
        <w:rPr>
          <w:rFonts w:ascii="Garamond" w:hAnsi="Garamond" w:cs="Calibri"/>
          <w:b/>
          <w:bCs/>
          <w:lang w:eastAsia="x-none"/>
        </w:rPr>
        <w:t xml:space="preserve"> </w:t>
      </w:r>
      <w:r w:rsidR="006E7918" w:rsidRPr="006E7918">
        <w:rPr>
          <w:rFonts w:ascii="Garamond" w:hAnsi="Garamond" w:cs="Calibri"/>
          <w:b/>
          <w:bCs/>
          <w:iCs/>
          <w:lang w:eastAsia="x-none"/>
        </w:rPr>
        <w:t>Nr postępowania:DM.25.3.2025</w:t>
      </w:r>
      <w:r w:rsidR="00C24BC0">
        <w:rPr>
          <w:rFonts w:ascii="Garamond" w:hAnsi="Garamond" w:cs="Calibri"/>
          <w:b/>
          <w:bCs/>
          <w:iCs/>
          <w:lang w:eastAsia="x-none"/>
        </w:rPr>
        <w:t>”</w:t>
      </w:r>
    </w:p>
    <w:p w14:paraId="78914488" w14:textId="5ED8643C" w:rsidR="006F348C" w:rsidRPr="006F348C" w:rsidRDefault="006F348C" w:rsidP="006E7918">
      <w:pPr>
        <w:suppressAutoHyphens w:val="0"/>
        <w:spacing w:after="120"/>
        <w:jc w:val="center"/>
        <w:outlineLvl w:val="0"/>
        <w:rPr>
          <w:rFonts w:ascii="Garamond" w:hAnsi="Garamond" w:cs="Calibri"/>
          <w:b/>
          <w:bCs/>
          <w:lang w:eastAsia="x-none"/>
        </w:rPr>
      </w:pPr>
      <w:r w:rsidRPr="006F348C">
        <w:rPr>
          <w:rFonts w:ascii="Garamond" w:hAnsi="Garamond" w:cs="Calibri"/>
          <w:lang w:eastAsia="pl-PL"/>
        </w:rPr>
        <w:t>oświadczamy, że zamówienie będzie przez nas realizowane w zakresie określonym poniższej w tabeli:</w:t>
      </w:r>
    </w:p>
    <w:p w14:paraId="77FF0964" w14:textId="77777777" w:rsidR="006F348C" w:rsidRPr="006F348C" w:rsidRDefault="006F348C" w:rsidP="006F348C">
      <w:pPr>
        <w:suppressAutoHyphens w:val="0"/>
        <w:autoSpaceDE w:val="0"/>
        <w:autoSpaceDN w:val="0"/>
        <w:adjustRightInd w:val="0"/>
        <w:rPr>
          <w:rFonts w:ascii="Garamond" w:hAnsi="Garamond" w:cs="Calibri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787"/>
        <w:gridCol w:w="4576"/>
      </w:tblGrid>
      <w:tr w:rsidR="006F348C" w:rsidRPr="006F348C" w14:paraId="10A3FFCE" w14:textId="77777777" w:rsidTr="0077616A">
        <w:trPr>
          <w:trHeight w:val="827"/>
          <w:jc w:val="center"/>
        </w:trPr>
        <w:tc>
          <w:tcPr>
            <w:tcW w:w="959" w:type="dxa"/>
            <w:vAlign w:val="center"/>
          </w:tcPr>
          <w:p w14:paraId="0E18486D" w14:textId="77777777" w:rsidR="006F348C" w:rsidRPr="006F348C" w:rsidRDefault="006F348C" w:rsidP="006F348C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Calibri"/>
                <w:b/>
                <w:bCs/>
                <w:lang w:eastAsia="pl-PL"/>
              </w:rPr>
            </w:pPr>
            <w:r w:rsidRPr="006F348C">
              <w:rPr>
                <w:rFonts w:ascii="Garamond" w:hAnsi="Garamond" w:cs="Calibri"/>
                <w:b/>
                <w:bCs/>
                <w:lang w:eastAsia="pl-PL"/>
              </w:rPr>
              <w:t>l.p.</w:t>
            </w:r>
          </w:p>
        </w:tc>
        <w:tc>
          <w:tcPr>
            <w:tcW w:w="3787" w:type="dxa"/>
            <w:vAlign w:val="center"/>
          </w:tcPr>
          <w:p w14:paraId="549F4441" w14:textId="77777777" w:rsidR="006F348C" w:rsidRPr="006F348C" w:rsidRDefault="006F348C" w:rsidP="006F348C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Calibri"/>
                <w:b/>
                <w:bCs/>
                <w:lang w:eastAsia="pl-PL"/>
              </w:rPr>
            </w:pPr>
            <w:r w:rsidRPr="006F348C">
              <w:rPr>
                <w:rFonts w:ascii="Garamond" w:hAnsi="Garamond" w:cs="Calibri"/>
                <w:b/>
                <w:bCs/>
                <w:lang w:eastAsia="pl-PL"/>
              </w:rPr>
              <w:t>Nazwa Wykonawcy</w:t>
            </w:r>
          </w:p>
        </w:tc>
        <w:tc>
          <w:tcPr>
            <w:tcW w:w="4576" w:type="dxa"/>
            <w:vAlign w:val="center"/>
          </w:tcPr>
          <w:p w14:paraId="7D0A5677" w14:textId="77777777" w:rsidR="006F348C" w:rsidRPr="006F348C" w:rsidRDefault="006F348C" w:rsidP="006F348C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Calibri"/>
                <w:b/>
                <w:bCs/>
                <w:lang w:eastAsia="pl-PL"/>
              </w:rPr>
            </w:pPr>
            <w:r w:rsidRPr="006F348C">
              <w:rPr>
                <w:rFonts w:ascii="Garamond" w:hAnsi="Garamond" w:cs="Calibri"/>
                <w:b/>
                <w:bCs/>
                <w:lang w:eastAsia="pl-PL"/>
              </w:rPr>
              <w:t>Zakres zamówienia, który będzie realizowany przez danego Wykonawcę</w:t>
            </w:r>
          </w:p>
        </w:tc>
      </w:tr>
      <w:tr w:rsidR="006F348C" w:rsidRPr="006F348C" w14:paraId="0229BAD9" w14:textId="77777777" w:rsidTr="0077616A">
        <w:trPr>
          <w:trHeight w:val="1138"/>
          <w:jc w:val="center"/>
        </w:trPr>
        <w:tc>
          <w:tcPr>
            <w:tcW w:w="959" w:type="dxa"/>
            <w:vAlign w:val="center"/>
          </w:tcPr>
          <w:p w14:paraId="7E993CF3" w14:textId="77777777" w:rsidR="006F348C" w:rsidRPr="006F348C" w:rsidRDefault="006F348C" w:rsidP="006F348C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Calibri"/>
                <w:lang w:eastAsia="pl-PL"/>
              </w:rPr>
            </w:pPr>
            <w:r w:rsidRPr="006F348C">
              <w:rPr>
                <w:rFonts w:ascii="Garamond" w:hAnsi="Garamond" w:cs="Calibri"/>
                <w:lang w:eastAsia="pl-PL"/>
              </w:rPr>
              <w:t>1</w:t>
            </w:r>
          </w:p>
        </w:tc>
        <w:tc>
          <w:tcPr>
            <w:tcW w:w="3787" w:type="dxa"/>
            <w:vAlign w:val="center"/>
          </w:tcPr>
          <w:p w14:paraId="57C4428B" w14:textId="77777777" w:rsidR="006F348C" w:rsidRPr="006F348C" w:rsidRDefault="006F348C" w:rsidP="006F348C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Calibri"/>
                <w:lang w:eastAsia="pl-PL"/>
              </w:rPr>
            </w:pPr>
          </w:p>
        </w:tc>
        <w:tc>
          <w:tcPr>
            <w:tcW w:w="4576" w:type="dxa"/>
            <w:vAlign w:val="center"/>
          </w:tcPr>
          <w:p w14:paraId="1F39A989" w14:textId="77777777" w:rsidR="006F348C" w:rsidRPr="006F348C" w:rsidRDefault="006F348C" w:rsidP="006F348C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Calibri"/>
                <w:lang w:eastAsia="pl-PL"/>
              </w:rPr>
            </w:pPr>
          </w:p>
        </w:tc>
      </w:tr>
      <w:tr w:rsidR="006F348C" w:rsidRPr="006F348C" w14:paraId="67A69B92" w14:textId="77777777" w:rsidTr="0077616A">
        <w:trPr>
          <w:trHeight w:val="1412"/>
          <w:jc w:val="center"/>
        </w:trPr>
        <w:tc>
          <w:tcPr>
            <w:tcW w:w="959" w:type="dxa"/>
            <w:vAlign w:val="center"/>
          </w:tcPr>
          <w:p w14:paraId="15F1D4A7" w14:textId="77777777" w:rsidR="006F348C" w:rsidRPr="006F348C" w:rsidRDefault="006F348C" w:rsidP="006F348C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Calibri"/>
                <w:lang w:eastAsia="pl-PL"/>
              </w:rPr>
            </w:pPr>
            <w:r w:rsidRPr="006F348C">
              <w:rPr>
                <w:rFonts w:ascii="Garamond" w:hAnsi="Garamond" w:cs="Calibri"/>
                <w:lang w:eastAsia="pl-PL"/>
              </w:rPr>
              <w:t>2</w:t>
            </w:r>
          </w:p>
        </w:tc>
        <w:tc>
          <w:tcPr>
            <w:tcW w:w="3787" w:type="dxa"/>
            <w:vAlign w:val="center"/>
          </w:tcPr>
          <w:p w14:paraId="7977B886" w14:textId="77777777" w:rsidR="006F348C" w:rsidRPr="006F348C" w:rsidRDefault="006F348C" w:rsidP="006F348C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Calibri"/>
                <w:lang w:eastAsia="pl-PL"/>
              </w:rPr>
            </w:pPr>
          </w:p>
        </w:tc>
        <w:tc>
          <w:tcPr>
            <w:tcW w:w="4576" w:type="dxa"/>
            <w:vAlign w:val="center"/>
          </w:tcPr>
          <w:p w14:paraId="00EEE3D2" w14:textId="77777777" w:rsidR="006F348C" w:rsidRPr="006F348C" w:rsidRDefault="006F348C" w:rsidP="006F348C">
            <w:pPr>
              <w:suppressAutoHyphens w:val="0"/>
              <w:autoSpaceDE w:val="0"/>
              <w:autoSpaceDN w:val="0"/>
              <w:adjustRightInd w:val="0"/>
              <w:rPr>
                <w:rFonts w:ascii="Garamond" w:hAnsi="Garamond" w:cs="Calibri"/>
                <w:lang w:eastAsia="pl-PL"/>
              </w:rPr>
            </w:pPr>
          </w:p>
        </w:tc>
      </w:tr>
    </w:tbl>
    <w:p w14:paraId="7DAB174A" w14:textId="77777777" w:rsidR="006F348C" w:rsidRPr="006F348C" w:rsidRDefault="006F348C" w:rsidP="006F348C">
      <w:pPr>
        <w:suppressAutoHyphens w:val="0"/>
        <w:autoSpaceDE w:val="0"/>
        <w:autoSpaceDN w:val="0"/>
        <w:adjustRightInd w:val="0"/>
        <w:rPr>
          <w:rFonts w:ascii="Garamond" w:hAnsi="Garamond" w:cs="Calibri"/>
          <w:lang w:eastAsia="pl-PL"/>
        </w:rPr>
      </w:pPr>
    </w:p>
    <w:p w14:paraId="27A962BA" w14:textId="77777777" w:rsidR="006F348C" w:rsidRPr="006F348C" w:rsidRDefault="006F348C" w:rsidP="006F348C">
      <w:pPr>
        <w:jc w:val="right"/>
        <w:rPr>
          <w:rFonts w:ascii="Garamond" w:hAnsi="Garamond" w:cs="Calibri"/>
          <w:b/>
        </w:rPr>
      </w:pPr>
    </w:p>
    <w:p w14:paraId="4630403E" w14:textId="77777777" w:rsidR="006F348C" w:rsidRPr="006F348C" w:rsidRDefault="006F348C" w:rsidP="006F348C">
      <w:pPr>
        <w:suppressAutoHyphens w:val="0"/>
        <w:spacing w:line="276" w:lineRule="auto"/>
        <w:rPr>
          <w:rFonts w:ascii="Garamond" w:hAnsi="Garamond" w:cs="Calibri"/>
          <w:lang w:eastAsia="pl-PL"/>
        </w:rPr>
      </w:pPr>
    </w:p>
    <w:p w14:paraId="2AB2BE7A" w14:textId="2F592C74" w:rsidR="006F348C" w:rsidRPr="006F348C" w:rsidRDefault="006F348C" w:rsidP="006F348C">
      <w:pPr>
        <w:suppressAutoHyphens w:val="0"/>
        <w:spacing w:line="276" w:lineRule="auto"/>
        <w:ind w:left="4963"/>
        <w:jc w:val="right"/>
        <w:rPr>
          <w:rFonts w:ascii="Garamond" w:hAnsi="Garamond" w:cs="Calibri"/>
          <w:lang w:eastAsia="pl-PL"/>
        </w:rPr>
      </w:pPr>
      <w:r w:rsidRPr="006F348C">
        <w:rPr>
          <w:rFonts w:ascii="Garamond" w:hAnsi="Garamond" w:cs="Calibri"/>
          <w:lang w:eastAsia="pl-PL"/>
        </w:rPr>
        <w:t xml:space="preserve">…………….……. (miejscowość), </w:t>
      </w:r>
      <w:r>
        <w:rPr>
          <w:rFonts w:ascii="Garamond" w:hAnsi="Garamond" w:cs="Calibri"/>
          <w:lang w:eastAsia="pl-PL"/>
        </w:rPr>
        <w:br/>
      </w:r>
      <w:r w:rsidRPr="006F348C">
        <w:rPr>
          <w:rFonts w:ascii="Garamond" w:hAnsi="Garamond" w:cs="Calibri"/>
          <w:lang w:eastAsia="pl-PL"/>
        </w:rPr>
        <w:t xml:space="preserve">dnia …………………. r. </w:t>
      </w:r>
    </w:p>
    <w:p w14:paraId="2642216B" w14:textId="2BFC635B" w:rsidR="006F348C" w:rsidRPr="006F348C" w:rsidRDefault="006F348C" w:rsidP="006F348C">
      <w:pPr>
        <w:suppressAutoHyphens w:val="0"/>
        <w:spacing w:line="276" w:lineRule="auto"/>
        <w:ind w:left="4963"/>
        <w:jc w:val="right"/>
        <w:rPr>
          <w:rFonts w:ascii="Garamond" w:hAnsi="Garamond" w:cs="Calibri"/>
          <w:lang w:eastAsia="pl-PL"/>
        </w:rPr>
      </w:pPr>
      <w:r w:rsidRPr="006F348C">
        <w:rPr>
          <w:rFonts w:ascii="Garamond" w:hAnsi="Garamond" w:cs="Calibri"/>
          <w:lang w:eastAsia="pl-PL"/>
        </w:rPr>
        <w:tab/>
      </w:r>
      <w:r w:rsidRPr="006F348C">
        <w:rPr>
          <w:rFonts w:ascii="Garamond" w:hAnsi="Garamond" w:cs="Calibri"/>
          <w:lang w:eastAsia="pl-PL"/>
        </w:rPr>
        <w:tab/>
      </w:r>
      <w:r w:rsidRPr="006F348C">
        <w:rPr>
          <w:rFonts w:ascii="Garamond" w:hAnsi="Garamond" w:cs="Calibri"/>
          <w:lang w:eastAsia="pl-PL"/>
        </w:rPr>
        <w:tab/>
      </w:r>
      <w:r w:rsidRPr="006F348C">
        <w:rPr>
          <w:rFonts w:ascii="Garamond" w:hAnsi="Garamond" w:cs="Calibri"/>
          <w:lang w:eastAsia="pl-PL"/>
        </w:rPr>
        <w:tab/>
      </w:r>
      <w:r w:rsidRPr="006F348C">
        <w:rPr>
          <w:rFonts w:ascii="Garamond" w:hAnsi="Garamond" w:cs="Calibri"/>
          <w:lang w:eastAsia="pl-PL"/>
        </w:rPr>
        <w:tab/>
      </w:r>
      <w:r w:rsidRPr="006F348C">
        <w:rPr>
          <w:rFonts w:ascii="Garamond" w:hAnsi="Garamond" w:cs="Calibri"/>
          <w:lang w:eastAsia="pl-PL"/>
        </w:rPr>
        <w:br/>
        <w:t xml:space="preserve">                                                                                                                     ……………………</w:t>
      </w:r>
    </w:p>
    <w:p w14:paraId="5208CA34" w14:textId="77777777" w:rsidR="006F348C" w:rsidRPr="006F348C" w:rsidRDefault="006F348C" w:rsidP="006F348C">
      <w:pPr>
        <w:suppressAutoHyphens w:val="0"/>
        <w:spacing w:line="276" w:lineRule="auto"/>
        <w:ind w:left="4963"/>
        <w:jc w:val="right"/>
        <w:rPr>
          <w:rFonts w:ascii="Garamond" w:hAnsi="Garamond" w:cs="Calibri"/>
          <w:i/>
          <w:lang w:eastAsia="pl-PL"/>
        </w:rPr>
      </w:pPr>
      <w:r w:rsidRPr="006F348C">
        <w:rPr>
          <w:rFonts w:ascii="Garamond" w:hAnsi="Garamond" w:cs="Calibri"/>
          <w:i/>
          <w:lang w:eastAsia="pl-PL"/>
        </w:rPr>
        <w:t xml:space="preserve">   (podpis)</w:t>
      </w:r>
    </w:p>
    <w:p w14:paraId="36421FE8" w14:textId="77777777" w:rsidR="006F348C" w:rsidRPr="006F348C" w:rsidRDefault="006F348C" w:rsidP="006F348C">
      <w:pPr>
        <w:suppressAutoHyphens w:val="0"/>
        <w:spacing w:line="276" w:lineRule="auto"/>
        <w:ind w:left="4963"/>
        <w:jc w:val="right"/>
        <w:rPr>
          <w:rFonts w:ascii="Garamond" w:hAnsi="Garamond" w:cs="Calibri"/>
          <w:i/>
          <w:lang w:eastAsia="pl-PL"/>
        </w:rPr>
      </w:pPr>
    </w:p>
    <w:p w14:paraId="441D766C" w14:textId="77777777" w:rsidR="006F348C" w:rsidRPr="006F348C" w:rsidRDefault="006F348C" w:rsidP="006F348C">
      <w:pPr>
        <w:suppressAutoHyphens w:val="0"/>
        <w:spacing w:line="276" w:lineRule="auto"/>
        <w:ind w:left="4963"/>
        <w:jc w:val="right"/>
        <w:rPr>
          <w:rFonts w:ascii="Garamond" w:hAnsi="Garamond" w:cs="Calibri"/>
          <w:lang w:eastAsia="pl-PL"/>
        </w:rPr>
      </w:pPr>
    </w:p>
    <w:p w14:paraId="5606149B" w14:textId="0C41CE20" w:rsidR="00D06415" w:rsidRPr="00732FEB" w:rsidRDefault="002A1BC3" w:rsidP="00732FEB">
      <w:pPr>
        <w:pStyle w:val="Tekstprzypisudolnego"/>
        <w:jc w:val="right"/>
        <w:rPr>
          <w:rFonts w:ascii="Garamond" w:hAnsi="Garamond"/>
          <w:sz w:val="24"/>
        </w:rPr>
      </w:pPr>
      <w:r w:rsidRPr="007C024B">
        <w:rPr>
          <w:rFonts w:ascii="Garamond" w:hAnsi="Garamond"/>
          <w:sz w:val="24"/>
        </w:rPr>
        <w:br w:type="page"/>
      </w:r>
      <w:r w:rsidR="00EC1287" w:rsidRPr="007C024B">
        <w:rPr>
          <w:rFonts w:ascii="Garamond" w:hAnsi="Garamond"/>
          <w:b/>
          <w:sz w:val="24"/>
        </w:rPr>
        <w:lastRenderedPageBreak/>
        <w:t>Załącznik Nr 2</w:t>
      </w:r>
      <w:r w:rsidR="000C7E5F" w:rsidRPr="007C024B">
        <w:rPr>
          <w:rFonts w:ascii="Garamond" w:hAnsi="Garamond"/>
          <w:b/>
          <w:sz w:val="24"/>
        </w:rPr>
        <w:t>c</w:t>
      </w:r>
      <w:r w:rsidR="00D06415" w:rsidRPr="007C024B">
        <w:rPr>
          <w:rFonts w:ascii="Garamond" w:hAnsi="Garamond"/>
          <w:sz w:val="24"/>
        </w:rPr>
        <w:t xml:space="preserve"> </w:t>
      </w:r>
      <w:r w:rsidR="00D06415" w:rsidRPr="007C024B">
        <w:rPr>
          <w:rFonts w:ascii="Garamond" w:hAnsi="Garamond"/>
          <w:b/>
          <w:sz w:val="24"/>
        </w:rPr>
        <w:t>do SWZ</w:t>
      </w:r>
    </w:p>
    <w:p w14:paraId="42517153" w14:textId="77777777" w:rsidR="007E3AEE" w:rsidRPr="007C024B" w:rsidRDefault="007E3AEE" w:rsidP="007E3AEE">
      <w:pPr>
        <w:pStyle w:val="Tekstprzypisudolnego"/>
        <w:jc w:val="right"/>
        <w:rPr>
          <w:rFonts w:ascii="Garamond" w:hAnsi="Garamond"/>
          <w:b/>
          <w:sz w:val="24"/>
        </w:rPr>
      </w:pPr>
      <w:r w:rsidRPr="007C024B">
        <w:rPr>
          <w:rFonts w:ascii="Garamond" w:hAnsi="Garamond"/>
          <w:b/>
          <w:sz w:val="24"/>
        </w:rPr>
        <w:t xml:space="preserve"> </w:t>
      </w:r>
    </w:p>
    <w:p w14:paraId="49755006" w14:textId="77777777" w:rsidR="007E3AEE" w:rsidRPr="007C024B" w:rsidRDefault="007E3AEE" w:rsidP="002A1BC3">
      <w:pPr>
        <w:pStyle w:val="Tekstprzypisudolnego"/>
        <w:jc w:val="both"/>
        <w:rPr>
          <w:rFonts w:ascii="Garamond" w:hAnsi="Garamond"/>
          <w:sz w:val="24"/>
        </w:rPr>
      </w:pPr>
    </w:p>
    <w:p w14:paraId="348BCBF9" w14:textId="77777777" w:rsidR="007E3AEE" w:rsidRPr="007C024B" w:rsidRDefault="007E3AEE" w:rsidP="007E3AEE">
      <w:pPr>
        <w:pStyle w:val="Tekstprzypisudolnego"/>
        <w:jc w:val="both"/>
        <w:rPr>
          <w:rFonts w:ascii="Garamond" w:hAnsi="Garamond"/>
          <w:b/>
          <w:sz w:val="24"/>
        </w:rPr>
      </w:pPr>
    </w:p>
    <w:p w14:paraId="721CE878" w14:textId="77777777" w:rsidR="007E3AEE" w:rsidRPr="007C024B" w:rsidRDefault="007E3AEE" w:rsidP="007E3AEE">
      <w:pPr>
        <w:pStyle w:val="Tekstprzypisudolnego"/>
        <w:jc w:val="center"/>
        <w:rPr>
          <w:rFonts w:ascii="Garamond" w:hAnsi="Garamond"/>
          <w:b/>
          <w:sz w:val="24"/>
        </w:rPr>
      </w:pPr>
      <w:bookmarkStart w:id="11" w:name="_Hlk215315356"/>
      <w:bookmarkStart w:id="12" w:name="_Hlk215318017"/>
      <w:r w:rsidRPr="007C024B">
        <w:rPr>
          <w:rFonts w:ascii="Garamond" w:hAnsi="Garamond"/>
          <w:b/>
          <w:sz w:val="24"/>
        </w:rPr>
        <w:t>Zobowiązanie podmiotu trzeciego do oddania do dyspozycji wykonawcy niezbędnych zasobów na okres korzystania z nich</w:t>
      </w:r>
    </w:p>
    <w:p w14:paraId="5A0F3BB4" w14:textId="77777777" w:rsidR="007E3AEE" w:rsidRPr="007C024B" w:rsidRDefault="007E3AEE" w:rsidP="007E3AEE">
      <w:pPr>
        <w:pStyle w:val="Tekstprzypisudolnego"/>
        <w:jc w:val="center"/>
        <w:rPr>
          <w:rFonts w:ascii="Garamond" w:hAnsi="Garamond"/>
          <w:b/>
          <w:sz w:val="24"/>
          <w:u w:val="single"/>
        </w:rPr>
      </w:pPr>
      <w:r w:rsidRPr="007C024B">
        <w:rPr>
          <w:rFonts w:ascii="Garamond" w:hAnsi="Garamond"/>
          <w:b/>
          <w:sz w:val="24"/>
        </w:rPr>
        <w:t>przy wykonywaniu zamówienia</w:t>
      </w:r>
    </w:p>
    <w:bookmarkEnd w:id="11"/>
    <w:p w14:paraId="157248D4" w14:textId="77777777" w:rsidR="007E3AEE" w:rsidRPr="007C024B" w:rsidRDefault="007E3AEE" w:rsidP="007E3AEE">
      <w:pPr>
        <w:pStyle w:val="Tekstprzypisudolnego"/>
        <w:jc w:val="center"/>
        <w:rPr>
          <w:rFonts w:ascii="Garamond" w:hAnsi="Garamond"/>
          <w:b/>
          <w:sz w:val="24"/>
          <w:u w:val="single"/>
        </w:rPr>
      </w:pPr>
    </w:p>
    <w:bookmarkEnd w:id="12"/>
    <w:p w14:paraId="5C6097B9" w14:textId="77777777" w:rsidR="007E3AEE" w:rsidRPr="007C024B" w:rsidRDefault="007E3AEE" w:rsidP="007E3AEE">
      <w:pPr>
        <w:pStyle w:val="Tekstprzypisudolnego"/>
        <w:rPr>
          <w:rFonts w:ascii="Garamond" w:hAnsi="Garamond"/>
          <w:sz w:val="24"/>
        </w:rPr>
      </w:pPr>
    </w:p>
    <w:p w14:paraId="6047F7C2" w14:textId="1DE7E8A5" w:rsidR="002F543F" w:rsidRPr="002F543F" w:rsidRDefault="007E3AEE" w:rsidP="002F543F">
      <w:pPr>
        <w:pStyle w:val="Tytu"/>
        <w:jc w:val="both"/>
        <w:rPr>
          <w:rFonts w:ascii="Garamond" w:hAnsi="Garamond"/>
          <w:bCs/>
          <w:iCs/>
        </w:rPr>
      </w:pPr>
      <w:r w:rsidRPr="007C024B">
        <w:rPr>
          <w:rFonts w:ascii="Garamond" w:hAnsi="Garamond"/>
          <w:b w:val="0"/>
          <w:szCs w:val="24"/>
        </w:rPr>
        <w:t xml:space="preserve">Po zapoznaniu się ze Specyfikacją Warunków Zamówienia oraz wymaganiami opisanymi </w:t>
      </w:r>
      <w:r w:rsidR="001438BF" w:rsidRPr="007C024B">
        <w:rPr>
          <w:rFonts w:ascii="Garamond" w:hAnsi="Garamond"/>
          <w:b w:val="0"/>
          <w:szCs w:val="24"/>
        </w:rPr>
        <w:t>w S</w:t>
      </w:r>
      <w:r w:rsidRPr="007C024B">
        <w:rPr>
          <w:rFonts w:ascii="Garamond" w:hAnsi="Garamond"/>
          <w:b w:val="0"/>
          <w:szCs w:val="24"/>
        </w:rPr>
        <w:t xml:space="preserve">WZ, my niżej podpisani zobowiązujemy się do udostępnienia wykonawcy </w:t>
      </w:r>
      <w:r w:rsidRPr="007C024B">
        <w:rPr>
          <w:rFonts w:ascii="Garamond" w:hAnsi="Garamond"/>
          <w:b w:val="0"/>
          <w:szCs w:val="24"/>
          <w:u w:val="single"/>
        </w:rPr>
        <w:t>wiedzy i doświadczenia</w:t>
      </w:r>
      <w:r w:rsidR="00961F58" w:rsidRPr="007C024B">
        <w:rPr>
          <w:rFonts w:ascii="Garamond" w:hAnsi="Garamond"/>
          <w:b w:val="0"/>
          <w:szCs w:val="24"/>
        </w:rPr>
        <w:t xml:space="preserve"> na zadaniu pn.</w:t>
      </w:r>
      <w:r w:rsidR="00961F58" w:rsidRPr="007C024B">
        <w:rPr>
          <w:rFonts w:ascii="Garamond" w:hAnsi="Garamond"/>
          <w:szCs w:val="24"/>
        </w:rPr>
        <w:t xml:space="preserve"> </w:t>
      </w:r>
      <w:r w:rsidR="007C024B" w:rsidRPr="001A6760">
        <w:rPr>
          <w:rFonts w:ascii="Garamond" w:hAnsi="Garamond"/>
          <w:bCs/>
          <w:iCs/>
          <w:szCs w:val="24"/>
        </w:rPr>
        <w:t>„Budowa biblioteki z magazynem eksponatów na działce w Krzyżewie nr 148/22”</w:t>
      </w:r>
      <w:r w:rsidR="007C024B" w:rsidRPr="007C024B">
        <w:rPr>
          <w:rFonts w:ascii="Garamond" w:hAnsi="Garamond"/>
          <w:bCs/>
          <w:iCs/>
          <w:szCs w:val="24"/>
        </w:rPr>
        <w:t xml:space="preserve"> </w:t>
      </w:r>
      <w:r w:rsidR="007C024B" w:rsidRPr="001A6760">
        <w:rPr>
          <w:rFonts w:ascii="Garamond" w:hAnsi="Garamond"/>
          <w:bCs/>
          <w:iCs/>
          <w:szCs w:val="24"/>
        </w:rPr>
        <w:t>w ramach projektu Utworzenie Europejskiego Centrum Copernicus we Fromborku” – zadanie I</w:t>
      </w:r>
      <w:r w:rsidR="002F543F" w:rsidRPr="002F543F">
        <w:rPr>
          <w:rFonts w:ascii="Garamond" w:hAnsi="Garamond"/>
          <w:b w:val="0"/>
          <w:bCs/>
          <w:iCs/>
          <w:lang w:eastAsia="zh-CN"/>
        </w:rPr>
        <w:t xml:space="preserve"> </w:t>
      </w:r>
      <w:r w:rsidR="002F543F" w:rsidRPr="002F543F">
        <w:rPr>
          <w:rFonts w:ascii="Garamond" w:hAnsi="Garamond"/>
          <w:bCs/>
          <w:iCs/>
        </w:rPr>
        <w:t>Nr postępowania:DM.25.3.2025</w:t>
      </w:r>
      <w:r w:rsidR="00C24BC0">
        <w:rPr>
          <w:rFonts w:ascii="Garamond" w:hAnsi="Garamond"/>
          <w:bCs/>
          <w:iCs/>
        </w:rPr>
        <w:t>”</w:t>
      </w:r>
    </w:p>
    <w:p w14:paraId="3788EE89" w14:textId="43F8AFB5" w:rsidR="007C024B" w:rsidRPr="001A6760" w:rsidRDefault="007C024B" w:rsidP="007C024B">
      <w:pPr>
        <w:pStyle w:val="Tytu"/>
        <w:jc w:val="both"/>
        <w:rPr>
          <w:rFonts w:ascii="Garamond" w:hAnsi="Garamond"/>
          <w:bCs/>
          <w:iCs/>
          <w:szCs w:val="24"/>
        </w:rPr>
      </w:pPr>
    </w:p>
    <w:p w14:paraId="574DA2C8" w14:textId="77777777" w:rsidR="007E3AEE" w:rsidRPr="007C024B" w:rsidRDefault="007E3AEE" w:rsidP="0075750F">
      <w:pPr>
        <w:pStyle w:val="Tekstprzypisudolnego"/>
        <w:spacing w:line="360" w:lineRule="auto"/>
        <w:rPr>
          <w:rFonts w:ascii="Garamond" w:hAnsi="Garamond"/>
          <w:sz w:val="24"/>
        </w:rPr>
      </w:pPr>
      <w:r w:rsidRPr="007C024B">
        <w:rPr>
          <w:rFonts w:ascii="Garamond" w:hAnsi="Garamond"/>
          <w:sz w:val="24"/>
        </w:rPr>
        <w:t>Udostępnienie posiadanej przez nas wiedzy i doświadczenia gwarantuje rzeczywisty dostęp do ich zasobów. Poniżej wskazujemy:</w:t>
      </w:r>
    </w:p>
    <w:p w14:paraId="586AB856" w14:textId="77777777" w:rsidR="007E3AEE" w:rsidRPr="007C024B" w:rsidRDefault="007E3AEE" w:rsidP="0075750F">
      <w:pPr>
        <w:pStyle w:val="Tekstprzypisudolnego"/>
        <w:spacing w:line="360" w:lineRule="auto"/>
        <w:rPr>
          <w:rFonts w:ascii="Garamond" w:hAnsi="Garamond"/>
          <w:sz w:val="24"/>
        </w:rPr>
      </w:pPr>
    </w:p>
    <w:p w14:paraId="112E9862" w14:textId="77777777" w:rsidR="007E3AEE" w:rsidRPr="007C024B" w:rsidRDefault="007E3AEE">
      <w:pPr>
        <w:pStyle w:val="Tekstprzypisudolnego"/>
        <w:numPr>
          <w:ilvl w:val="0"/>
          <w:numId w:val="2"/>
        </w:numPr>
        <w:spacing w:line="360" w:lineRule="auto"/>
        <w:rPr>
          <w:rFonts w:ascii="Garamond" w:hAnsi="Garamond"/>
          <w:sz w:val="24"/>
        </w:rPr>
      </w:pPr>
      <w:r w:rsidRPr="007C024B">
        <w:rPr>
          <w:rFonts w:ascii="Garamond" w:hAnsi="Garamond"/>
          <w:sz w:val="24"/>
        </w:rPr>
        <w:t>Zakres dostępnych wykonawcy zasobów innego podmiotu:</w:t>
      </w:r>
    </w:p>
    <w:p w14:paraId="4398929C" w14:textId="77777777" w:rsidR="007E3AEE" w:rsidRPr="007C024B" w:rsidRDefault="007E3AEE" w:rsidP="0075750F">
      <w:pPr>
        <w:pStyle w:val="Tekstprzypisudolnego"/>
        <w:spacing w:line="360" w:lineRule="auto"/>
        <w:rPr>
          <w:rFonts w:ascii="Garamond" w:hAnsi="Garamond"/>
          <w:sz w:val="24"/>
        </w:rPr>
      </w:pPr>
      <w:r w:rsidRPr="007C024B">
        <w:rPr>
          <w:rFonts w:ascii="Garamond" w:hAnsi="Garamond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3D4E8D" w14:textId="77777777" w:rsidR="007E3AEE" w:rsidRPr="007C024B" w:rsidRDefault="007E3AEE">
      <w:pPr>
        <w:pStyle w:val="Tekstprzypisudolnego"/>
        <w:numPr>
          <w:ilvl w:val="0"/>
          <w:numId w:val="2"/>
        </w:numPr>
        <w:spacing w:line="360" w:lineRule="auto"/>
        <w:rPr>
          <w:rFonts w:ascii="Garamond" w:hAnsi="Garamond"/>
          <w:sz w:val="24"/>
        </w:rPr>
      </w:pPr>
      <w:r w:rsidRPr="007C024B">
        <w:rPr>
          <w:rFonts w:ascii="Garamond" w:hAnsi="Garamond"/>
          <w:sz w:val="24"/>
        </w:rPr>
        <w:t>Sposób wykorzystania zasobów innego podmiotu przez wykonawcę przy wykonywaniu zamówienia publicznego:</w:t>
      </w:r>
    </w:p>
    <w:p w14:paraId="7DFB55EE" w14:textId="77777777" w:rsidR="007E3AEE" w:rsidRPr="007C024B" w:rsidRDefault="007E3AEE" w:rsidP="0075750F">
      <w:pPr>
        <w:pStyle w:val="Tekstprzypisudolnego"/>
        <w:spacing w:line="360" w:lineRule="auto"/>
        <w:rPr>
          <w:rFonts w:ascii="Garamond" w:hAnsi="Garamond"/>
          <w:sz w:val="24"/>
        </w:rPr>
      </w:pPr>
      <w:r w:rsidRPr="007C024B">
        <w:rPr>
          <w:rFonts w:ascii="Garamond" w:hAnsi="Garamond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E1C7C14" w14:textId="77777777" w:rsidR="007E3AEE" w:rsidRPr="007C024B" w:rsidRDefault="007E3AEE">
      <w:pPr>
        <w:pStyle w:val="Tekstprzypisudolnego"/>
        <w:numPr>
          <w:ilvl w:val="0"/>
          <w:numId w:val="2"/>
        </w:numPr>
        <w:spacing w:line="360" w:lineRule="auto"/>
        <w:rPr>
          <w:rFonts w:ascii="Garamond" w:hAnsi="Garamond"/>
          <w:sz w:val="24"/>
        </w:rPr>
      </w:pPr>
      <w:r w:rsidRPr="007C024B">
        <w:rPr>
          <w:rFonts w:ascii="Garamond" w:hAnsi="Garamond"/>
          <w:sz w:val="24"/>
        </w:rPr>
        <w:t>Zakres i okres udziału innego podmiotu przy wykonywaniu zamówienia publicznego:</w:t>
      </w:r>
    </w:p>
    <w:p w14:paraId="15D0E568" w14:textId="77777777" w:rsidR="007E3AEE" w:rsidRPr="007C024B" w:rsidRDefault="007E3AEE" w:rsidP="0075750F">
      <w:pPr>
        <w:pStyle w:val="Tekstprzypisudolnego"/>
        <w:spacing w:line="360" w:lineRule="auto"/>
        <w:rPr>
          <w:rFonts w:ascii="Garamond" w:hAnsi="Garamond"/>
          <w:sz w:val="24"/>
        </w:rPr>
      </w:pPr>
      <w:r w:rsidRPr="007C024B">
        <w:rPr>
          <w:rFonts w:ascii="Garamond" w:hAnsi="Garamond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9FD8DF7" w14:textId="77777777" w:rsidR="007E3AEE" w:rsidRPr="007C024B" w:rsidRDefault="007E3AEE">
      <w:pPr>
        <w:pStyle w:val="Tekstprzypisudolnego"/>
        <w:numPr>
          <w:ilvl w:val="0"/>
          <w:numId w:val="2"/>
        </w:numPr>
        <w:spacing w:line="360" w:lineRule="auto"/>
        <w:rPr>
          <w:rFonts w:ascii="Garamond" w:hAnsi="Garamond"/>
          <w:sz w:val="24"/>
        </w:rPr>
      </w:pPr>
      <w:r w:rsidRPr="007C024B">
        <w:rPr>
          <w:rFonts w:ascii="Garamond" w:hAnsi="Garamond"/>
          <w:sz w:val="24"/>
        </w:rPr>
        <w:t xml:space="preserve">czy podmiot, na zdolnościach którego wykonawca polega w odniesieniu do warunków udziału w postępowaniu dotyczących wykształcenia, kwalifikacji zawodowych lub doświadczenia, </w:t>
      </w:r>
      <w:r w:rsidRPr="007C024B">
        <w:rPr>
          <w:rFonts w:ascii="Garamond" w:hAnsi="Garamond"/>
          <w:sz w:val="24"/>
          <w:u w:val="single"/>
        </w:rPr>
        <w:t>zrealizuje</w:t>
      </w:r>
      <w:r w:rsidRPr="007C024B">
        <w:rPr>
          <w:rFonts w:ascii="Garamond" w:hAnsi="Garamond"/>
          <w:sz w:val="24"/>
        </w:rPr>
        <w:t xml:space="preserve"> roboty budowlane lub usługi, których wskazane zdolności dotyczą</w:t>
      </w:r>
    </w:p>
    <w:p w14:paraId="5F3C05A2" w14:textId="77777777" w:rsidR="007E3AEE" w:rsidRPr="007C024B" w:rsidRDefault="007E3AEE" w:rsidP="0075750F">
      <w:pPr>
        <w:pStyle w:val="Tekstprzypisudolnego"/>
        <w:spacing w:line="360" w:lineRule="auto"/>
        <w:rPr>
          <w:rFonts w:ascii="Garamond" w:hAnsi="Garamond"/>
          <w:sz w:val="24"/>
        </w:rPr>
      </w:pPr>
      <w:r w:rsidRPr="007C024B">
        <w:rPr>
          <w:rFonts w:ascii="Garamond" w:hAnsi="Garamond"/>
          <w:sz w:val="24"/>
        </w:rPr>
        <w:t>……………………………………………………………………………………………………</w:t>
      </w:r>
    </w:p>
    <w:p w14:paraId="1CB10DF1" w14:textId="77777777" w:rsidR="007E3AEE" w:rsidRPr="007C024B" w:rsidRDefault="007E3AEE" w:rsidP="0075750F">
      <w:pPr>
        <w:pStyle w:val="Tekstprzypisudolnego"/>
        <w:spacing w:line="360" w:lineRule="auto"/>
        <w:rPr>
          <w:rFonts w:ascii="Garamond" w:hAnsi="Garamond"/>
          <w:sz w:val="24"/>
        </w:rPr>
      </w:pPr>
    </w:p>
    <w:p w14:paraId="50B08AFD" w14:textId="77777777" w:rsidR="00C24BC0" w:rsidRDefault="00C24BC0" w:rsidP="0075750F">
      <w:pPr>
        <w:pStyle w:val="Tekstprzypisudolnego"/>
        <w:spacing w:line="360" w:lineRule="auto"/>
        <w:jc w:val="both"/>
        <w:rPr>
          <w:rFonts w:ascii="Garamond" w:hAnsi="Garamond"/>
          <w:i/>
          <w:sz w:val="24"/>
        </w:rPr>
      </w:pPr>
    </w:p>
    <w:p w14:paraId="2D6978A5" w14:textId="77777777" w:rsidR="00C24BC0" w:rsidRDefault="00C24BC0" w:rsidP="0075750F">
      <w:pPr>
        <w:pStyle w:val="Tekstprzypisudolnego"/>
        <w:spacing w:line="360" w:lineRule="auto"/>
        <w:jc w:val="both"/>
        <w:rPr>
          <w:rFonts w:ascii="Garamond" w:hAnsi="Garamond"/>
          <w:i/>
          <w:sz w:val="24"/>
        </w:rPr>
      </w:pPr>
    </w:p>
    <w:p w14:paraId="4F709437" w14:textId="1FD0EEE5" w:rsidR="001438BF" w:rsidRPr="007C024B" w:rsidRDefault="001438BF" w:rsidP="0075750F">
      <w:pPr>
        <w:pStyle w:val="Tekstprzypisudolnego"/>
        <w:spacing w:line="360" w:lineRule="auto"/>
        <w:jc w:val="both"/>
        <w:rPr>
          <w:rFonts w:ascii="Garamond" w:hAnsi="Garamond"/>
          <w:i/>
          <w:sz w:val="24"/>
        </w:rPr>
      </w:pPr>
      <w:r w:rsidRPr="007C024B">
        <w:rPr>
          <w:rFonts w:ascii="Garamond" w:hAnsi="Garamond"/>
          <w:i/>
          <w:sz w:val="24"/>
        </w:rPr>
        <w:lastRenderedPageBreak/>
        <w:t xml:space="preserve">UWAGA: zgodnie z treścią art. 118 ust. 2 ustawy </w:t>
      </w:r>
      <w:proofErr w:type="spellStart"/>
      <w:r w:rsidRPr="007C024B">
        <w:rPr>
          <w:rFonts w:ascii="Garamond" w:hAnsi="Garamond"/>
          <w:i/>
          <w:sz w:val="24"/>
        </w:rPr>
        <w:t>Pzp</w:t>
      </w:r>
      <w:proofErr w:type="spellEnd"/>
      <w:r w:rsidRPr="007C024B">
        <w:rPr>
          <w:rFonts w:ascii="Garamond" w:hAnsi="Garamond"/>
          <w:i/>
          <w:sz w:val="24"/>
        </w:rPr>
        <w:t xml:space="preserve"> „W odniesieniu do warunków dotyczących wykształcenia, kwalifikacji zawodowych lub doświadczenia, wykonawcy mogą polegać na zdolnościach innych podmiotów</w:t>
      </w:r>
      <w:r w:rsidRPr="007C024B">
        <w:rPr>
          <w:rFonts w:ascii="Garamond" w:hAnsi="Garamond"/>
          <w:b/>
          <w:i/>
          <w:sz w:val="24"/>
        </w:rPr>
        <w:t>, jeśli podmioty te wykonają roboty budowlane lub usługi, do realizacji których te zdolności są wymagane</w:t>
      </w:r>
      <w:r w:rsidRPr="007C024B">
        <w:rPr>
          <w:rFonts w:ascii="Garamond" w:hAnsi="Garamond"/>
          <w:i/>
          <w:sz w:val="24"/>
        </w:rPr>
        <w:t xml:space="preserve">”. </w:t>
      </w:r>
    </w:p>
    <w:p w14:paraId="34903999" w14:textId="77777777" w:rsidR="007E3AEE" w:rsidRPr="007C024B" w:rsidRDefault="007E3AEE" w:rsidP="0075750F">
      <w:pPr>
        <w:pStyle w:val="Tekstprzypisudolnego"/>
        <w:spacing w:line="360" w:lineRule="auto"/>
        <w:jc w:val="both"/>
        <w:rPr>
          <w:rFonts w:ascii="Garamond" w:hAnsi="Garamond"/>
          <w:sz w:val="24"/>
        </w:rPr>
      </w:pPr>
    </w:p>
    <w:p w14:paraId="1BFE6CC3" w14:textId="77777777" w:rsidR="007E3AEE" w:rsidRPr="007C024B" w:rsidRDefault="007E3AEE" w:rsidP="007E3AEE">
      <w:pPr>
        <w:pStyle w:val="Tekstprzypisudolnego"/>
        <w:jc w:val="both"/>
        <w:rPr>
          <w:rFonts w:ascii="Garamond" w:hAnsi="Garamond"/>
          <w:sz w:val="24"/>
        </w:rPr>
      </w:pPr>
      <w:r w:rsidRPr="007C024B">
        <w:rPr>
          <w:rFonts w:ascii="Garamond" w:hAnsi="Garamond"/>
          <w:sz w:val="24"/>
        </w:rPr>
        <w:t>……………………………………………………………………..</w:t>
      </w:r>
    </w:p>
    <w:p w14:paraId="0A9F47F0" w14:textId="77777777" w:rsidR="007E3AEE" w:rsidRPr="007C024B" w:rsidRDefault="007E3AEE" w:rsidP="007E3AEE">
      <w:pPr>
        <w:pStyle w:val="Tekstprzypisudolnego"/>
        <w:rPr>
          <w:rFonts w:ascii="Garamond" w:hAnsi="Garamond"/>
          <w:sz w:val="24"/>
        </w:rPr>
      </w:pPr>
      <w:r w:rsidRPr="007C024B">
        <w:rPr>
          <w:rFonts w:ascii="Garamond" w:hAnsi="Garamond"/>
          <w:sz w:val="24"/>
        </w:rPr>
        <w:t>Podpis, imię i nazwisko, pieczęć osoby (osób)</w:t>
      </w:r>
    </w:p>
    <w:p w14:paraId="1B978686" w14:textId="77777777" w:rsidR="007E3AEE" w:rsidRPr="007C024B" w:rsidRDefault="007E3AEE" w:rsidP="007E3AEE">
      <w:pPr>
        <w:pStyle w:val="Tekstprzypisudolnego"/>
        <w:rPr>
          <w:rFonts w:ascii="Garamond" w:hAnsi="Garamond"/>
          <w:b/>
          <w:sz w:val="24"/>
        </w:rPr>
      </w:pPr>
      <w:r w:rsidRPr="007C024B">
        <w:rPr>
          <w:rFonts w:ascii="Garamond" w:hAnsi="Garamond"/>
          <w:sz w:val="24"/>
        </w:rPr>
        <w:t>uprawnionej/</w:t>
      </w:r>
      <w:proofErr w:type="spellStart"/>
      <w:r w:rsidRPr="007C024B">
        <w:rPr>
          <w:rFonts w:ascii="Garamond" w:hAnsi="Garamond"/>
          <w:sz w:val="24"/>
        </w:rPr>
        <w:t>nych</w:t>
      </w:r>
      <w:proofErr w:type="spellEnd"/>
      <w:r w:rsidRPr="007C024B">
        <w:rPr>
          <w:rFonts w:ascii="Garamond" w:hAnsi="Garamond"/>
          <w:sz w:val="24"/>
        </w:rPr>
        <w:t xml:space="preserve"> do reprezentowania Podmiotu.</w:t>
      </w:r>
    </w:p>
    <w:p w14:paraId="1F108F55" w14:textId="77777777" w:rsidR="007E3AEE" w:rsidRPr="007C024B" w:rsidRDefault="007E3AEE" w:rsidP="007E3AEE">
      <w:pPr>
        <w:pStyle w:val="Tekstprzypisudolnego"/>
        <w:jc w:val="both"/>
        <w:rPr>
          <w:rFonts w:ascii="Garamond" w:hAnsi="Garamond"/>
          <w:sz w:val="24"/>
        </w:rPr>
      </w:pPr>
    </w:p>
    <w:p w14:paraId="595782C0" w14:textId="77777777" w:rsidR="007E3AEE" w:rsidRPr="007C024B" w:rsidRDefault="007E3AEE" w:rsidP="007E3AEE">
      <w:pPr>
        <w:pStyle w:val="Tekstprzypisudolnego"/>
        <w:jc w:val="both"/>
        <w:rPr>
          <w:rFonts w:ascii="Garamond" w:hAnsi="Garamond"/>
          <w:sz w:val="24"/>
        </w:rPr>
      </w:pPr>
      <w:r w:rsidRPr="007C024B">
        <w:rPr>
          <w:rFonts w:ascii="Garamond" w:hAnsi="Garamond"/>
          <w:sz w:val="24"/>
        </w:rPr>
        <w:t>Data: …………………………………………</w:t>
      </w:r>
    </w:p>
    <w:p w14:paraId="0D3FD58C" w14:textId="77777777" w:rsidR="007E3AEE" w:rsidRPr="007C024B" w:rsidRDefault="007E3AEE" w:rsidP="007E3AEE">
      <w:pPr>
        <w:pStyle w:val="Tekstprzypisudolnego"/>
        <w:jc w:val="both"/>
        <w:rPr>
          <w:rFonts w:ascii="Garamond" w:hAnsi="Garamond"/>
          <w:sz w:val="24"/>
        </w:rPr>
      </w:pPr>
    </w:p>
    <w:p w14:paraId="64F00E82" w14:textId="77777777" w:rsidR="007E3AEE" w:rsidRPr="007C024B" w:rsidRDefault="007E3AEE" w:rsidP="002A1BC3">
      <w:pPr>
        <w:pStyle w:val="Tekstprzypisudolnego"/>
        <w:jc w:val="both"/>
        <w:rPr>
          <w:rFonts w:ascii="Garamond" w:hAnsi="Garamond"/>
          <w:sz w:val="24"/>
        </w:rPr>
        <w:sectPr w:rsidR="007E3AEE" w:rsidRPr="007C024B" w:rsidSect="00C24BC0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899" w:right="990" w:bottom="899" w:left="1418" w:header="360" w:footer="37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68698956" w14:textId="1927B4B4" w:rsidR="005A3464" w:rsidRDefault="00EC1287" w:rsidP="005A3464">
      <w:pPr>
        <w:pStyle w:val="Tytu"/>
        <w:jc w:val="right"/>
        <w:rPr>
          <w:rFonts w:ascii="Garamond" w:hAnsi="Garamond"/>
          <w:szCs w:val="24"/>
        </w:rPr>
      </w:pPr>
      <w:r w:rsidRPr="007C024B">
        <w:rPr>
          <w:rFonts w:ascii="Garamond" w:hAnsi="Garamond"/>
          <w:szCs w:val="24"/>
        </w:rPr>
        <w:lastRenderedPageBreak/>
        <w:t>Załącznik nr 3</w:t>
      </w:r>
      <w:r w:rsidR="00D06415" w:rsidRPr="007C024B">
        <w:rPr>
          <w:rFonts w:ascii="Garamond" w:hAnsi="Garamond"/>
          <w:szCs w:val="24"/>
        </w:rPr>
        <w:t xml:space="preserve"> do S</w:t>
      </w:r>
      <w:r w:rsidR="005A3464" w:rsidRPr="007C024B">
        <w:rPr>
          <w:rFonts w:ascii="Garamond" w:hAnsi="Garamond"/>
          <w:szCs w:val="24"/>
        </w:rPr>
        <w:t>WZ</w:t>
      </w:r>
    </w:p>
    <w:p w14:paraId="53516947" w14:textId="77777777" w:rsidR="007C024B" w:rsidRPr="007C024B" w:rsidRDefault="007C024B" w:rsidP="007C024B">
      <w:pPr>
        <w:rPr>
          <w:rFonts w:ascii="Garamond" w:hAnsi="Garamond"/>
        </w:rPr>
      </w:pPr>
      <w:bookmarkStart w:id="13" w:name="_Hlk215314571"/>
      <w:r w:rsidRPr="007C024B">
        <w:rPr>
          <w:rFonts w:ascii="Garamond" w:hAnsi="Garamond"/>
        </w:rPr>
        <w:t>Wykonawca:</w:t>
      </w:r>
    </w:p>
    <w:p w14:paraId="7540AA1F" w14:textId="77777777" w:rsidR="007C024B" w:rsidRPr="007C024B" w:rsidRDefault="007C024B" w:rsidP="007C024B">
      <w:pPr>
        <w:jc w:val="both"/>
        <w:rPr>
          <w:rFonts w:ascii="Garamond" w:hAnsi="Garamond"/>
        </w:rPr>
      </w:pPr>
    </w:p>
    <w:p w14:paraId="4CCB6597" w14:textId="77777777" w:rsidR="007C024B" w:rsidRPr="007C024B" w:rsidRDefault="007C024B" w:rsidP="007C024B">
      <w:pPr>
        <w:jc w:val="both"/>
        <w:rPr>
          <w:rFonts w:ascii="Garamond" w:hAnsi="Garamond"/>
        </w:rPr>
      </w:pPr>
    </w:p>
    <w:p w14:paraId="32053549" w14:textId="77777777" w:rsidR="007C024B" w:rsidRPr="007C024B" w:rsidRDefault="007C024B" w:rsidP="007C024B">
      <w:pPr>
        <w:jc w:val="both"/>
        <w:rPr>
          <w:rFonts w:ascii="Garamond" w:hAnsi="Garamond"/>
        </w:rPr>
      </w:pPr>
      <w:r w:rsidRPr="007C024B">
        <w:rPr>
          <w:rFonts w:ascii="Garamond" w:hAnsi="Garamond"/>
        </w:rPr>
        <w:t>………………………………………………………………</w:t>
      </w:r>
    </w:p>
    <w:p w14:paraId="242937A3" w14:textId="77777777" w:rsidR="007C024B" w:rsidRPr="007C024B" w:rsidRDefault="007C024B" w:rsidP="007C024B">
      <w:pPr>
        <w:jc w:val="both"/>
        <w:rPr>
          <w:rFonts w:ascii="Garamond" w:hAnsi="Garamond"/>
        </w:rPr>
      </w:pPr>
    </w:p>
    <w:p w14:paraId="5C484008" w14:textId="77777777" w:rsidR="007C024B" w:rsidRPr="007C024B" w:rsidRDefault="007C024B" w:rsidP="007C024B">
      <w:pPr>
        <w:jc w:val="both"/>
        <w:rPr>
          <w:rFonts w:ascii="Garamond" w:hAnsi="Garamond"/>
        </w:rPr>
      </w:pPr>
      <w:r w:rsidRPr="007C024B">
        <w:rPr>
          <w:rFonts w:ascii="Garamond" w:hAnsi="Garamond"/>
        </w:rPr>
        <w:t>………………………………………………………………</w:t>
      </w:r>
    </w:p>
    <w:p w14:paraId="5ACD4840" w14:textId="77777777" w:rsidR="007C024B" w:rsidRPr="007C024B" w:rsidRDefault="007C024B" w:rsidP="007C024B">
      <w:pPr>
        <w:jc w:val="both"/>
        <w:rPr>
          <w:rFonts w:ascii="Garamond" w:hAnsi="Garamond"/>
          <w:i/>
        </w:rPr>
      </w:pPr>
      <w:r w:rsidRPr="007C024B">
        <w:rPr>
          <w:rFonts w:ascii="Garamond" w:hAnsi="Garamond"/>
          <w:i/>
        </w:rPr>
        <w:t xml:space="preserve">                 (pełna nazwa/firma, adres, </w:t>
      </w:r>
    </w:p>
    <w:p w14:paraId="40EC6FA7" w14:textId="2D7E557E" w:rsidR="005A3464" w:rsidRPr="007C024B" w:rsidRDefault="007C024B" w:rsidP="007C024B">
      <w:pPr>
        <w:jc w:val="both"/>
        <w:rPr>
          <w:rFonts w:ascii="Garamond" w:hAnsi="Garamond"/>
          <w:i/>
        </w:rPr>
      </w:pPr>
      <w:r w:rsidRPr="007C024B">
        <w:rPr>
          <w:rFonts w:ascii="Garamond" w:hAnsi="Garamond"/>
          <w:i/>
        </w:rPr>
        <w:t>w zależności od podmiotu: NIP/PESEL, KRS/</w:t>
      </w:r>
      <w:proofErr w:type="spellStart"/>
      <w:r w:rsidRPr="007C024B">
        <w:rPr>
          <w:rFonts w:ascii="Garamond" w:hAnsi="Garamond"/>
          <w:i/>
        </w:rPr>
        <w:t>CEiDG</w:t>
      </w:r>
      <w:proofErr w:type="spellEnd"/>
    </w:p>
    <w:bookmarkEnd w:id="13"/>
    <w:p w14:paraId="49842605" w14:textId="77777777" w:rsidR="005A3464" w:rsidRPr="007C024B" w:rsidRDefault="005A3464" w:rsidP="005A3464">
      <w:pPr>
        <w:rPr>
          <w:rFonts w:ascii="Garamond" w:hAnsi="Garamond"/>
        </w:rPr>
      </w:pPr>
    </w:p>
    <w:p w14:paraId="6DB36B2D" w14:textId="77777777" w:rsidR="005A3464" w:rsidRPr="007C024B" w:rsidRDefault="005A3464" w:rsidP="005A3464">
      <w:pPr>
        <w:rPr>
          <w:rFonts w:ascii="Garamond" w:hAnsi="Garamond"/>
        </w:rPr>
      </w:pPr>
    </w:p>
    <w:p w14:paraId="172383A1" w14:textId="77777777" w:rsidR="005A3464" w:rsidRPr="007C024B" w:rsidRDefault="005A3464" w:rsidP="005A3464">
      <w:pPr>
        <w:rPr>
          <w:rFonts w:ascii="Garamond" w:hAnsi="Garamond"/>
        </w:rPr>
      </w:pPr>
    </w:p>
    <w:p w14:paraId="487D68B7" w14:textId="77777777" w:rsidR="00422EAD" w:rsidRPr="007C024B" w:rsidRDefault="005A3464" w:rsidP="00422EAD">
      <w:pPr>
        <w:jc w:val="right"/>
        <w:rPr>
          <w:rFonts w:ascii="Garamond" w:hAnsi="Garamond"/>
        </w:rPr>
      </w:pPr>
      <w:r w:rsidRPr="007C024B">
        <w:rPr>
          <w:rFonts w:ascii="Garamond" w:hAnsi="Garamond"/>
        </w:rPr>
        <w:t>……….…….. dnia ……….……..</w:t>
      </w:r>
      <w:r w:rsidRPr="007C024B">
        <w:rPr>
          <w:rFonts w:ascii="Garamond" w:hAnsi="Garamond"/>
        </w:rPr>
        <w:tab/>
      </w:r>
    </w:p>
    <w:p w14:paraId="11E5DEE5" w14:textId="21538D71" w:rsidR="002F543F" w:rsidRPr="002F543F" w:rsidRDefault="00422EAD" w:rsidP="002F543F">
      <w:pPr>
        <w:jc w:val="center"/>
        <w:rPr>
          <w:rFonts w:ascii="Garamond" w:hAnsi="Garamond"/>
          <w:b/>
          <w:bCs/>
        </w:rPr>
      </w:pPr>
      <w:r w:rsidRPr="007C024B">
        <w:rPr>
          <w:rFonts w:ascii="Garamond" w:hAnsi="Garamond"/>
          <w:b/>
        </w:rPr>
        <w:t>WYKAZ ROBÓT BUDOWLANYCH</w:t>
      </w:r>
      <w:r w:rsidR="002F543F" w:rsidRPr="002F543F">
        <w:rPr>
          <w:rFonts w:ascii="Garamond" w:hAnsi="Garamond"/>
          <w:b/>
          <w:bCs/>
          <w:iCs/>
          <w:lang w:eastAsia="zh-CN"/>
        </w:rPr>
        <w:t xml:space="preserve"> </w:t>
      </w:r>
      <w:r w:rsidR="002F543F">
        <w:rPr>
          <w:rFonts w:ascii="Garamond" w:hAnsi="Garamond"/>
          <w:b/>
          <w:bCs/>
          <w:iCs/>
          <w:lang w:eastAsia="zh-CN"/>
        </w:rPr>
        <w:br/>
      </w:r>
      <w:r w:rsidR="002F543F" w:rsidRPr="002F543F">
        <w:rPr>
          <w:rFonts w:ascii="Garamond" w:hAnsi="Garamond"/>
          <w:b/>
          <w:bCs/>
          <w:iCs/>
        </w:rPr>
        <w:t>Nr postępowania:DM.25.3.2025</w:t>
      </w:r>
    </w:p>
    <w:p w14:paraId="0E271B49" w14:textId="3AA4B828" w:rsidR="00422EAD" w:rsidRPr="007C024B" w:rsidRDefault="00422EAD" w:rsidP="00422EAD">
      <w:pPr>
        <w:jc w:val="center"/>
        <w:rPr>
          <w:rFonts w:ascii="Garamond" w:hAnsi="Garamond"/>
          <w:b/>
        </w:rPr>
      </w:pPr>
    </w:p>
    <w:p w14:paraId="0D4E7B17" w14:textId="77777777" w:rsidR="00422EAD" w:rsidRPr="007C024B" w:rsidRDefault="00422EAD" w:rsidP="005A3464">
      <w:pPr>
        <w:rPr>
          <w:rFonts w:ascii="Garamond" w:hAnsi="Garamond"/>
        </w:rPr>
      </w:pPr>
    </w:p>
    <w:p w14:paraId="16D4E458" w14:textId="180EBEDD" w:rsidR="00422EAD" w:rsidRPr="007C024B" w:rsidRDefault="00422EAD" w:rsidP="00422EAD">
      <w:pPr>
        <w:rPr>
          <w:rFonts w:ascii="Garamond" w:hAnsi="Garamond"/>
          <w:kern w:val="1"/>
        </w:rPr>
      </w:pPr>
      <w:r w:rsidRPr="007C024B">
        <w:rPr>
          <w:rFonts w:ascii="Garamond" w:hAnsi="Garamond"/>
          <w:kern w:val="1"/>
        </w:rPr>
        <w:t>oświadczam, że reprezentowana przeze mnie firma zrealizowała w ciągu ostatnich …</w:t>
      </w:r>
      <w:r w:rsidR="008F0F0A">
        <w:rPr>
          <w:rFonts w:ascii="Garamond" w:hAnsi="Garamond"/>
          <w:kern w:val="1"/>
        </w:rPr>
        <w:t>7</w:t>
      </w:r>
      <w:r w:rsidRPr="007C024B">
        <w:rPr>
          <w:rFonts w:ascii="Garamond" w:hAnsi="Garamond"/>
          <w:kern w:val="1"/>
        </w:rPr>
        <w:t>… lat, następujące roboty budowlane*</w:t>
      </w:r>
    </w:p>
    <w:p w14:paraId="0048C649" w14:textId="77777777" w:rsidR="00422EAD" w:rsidRPr="007C024B" w:rsidRDefault="00422EAD" w:rsidP="00422EAD">
      <w:pPr>
        <w:jc w:val="both"/>
        <w:rPr>
          <w:rFonts w:ascii="Garamond" w:hAnsi="Garamond"/>
        </w:rPr>
      </w:pPr>
    </w:p>
    <w:tbl>
      <w:tblPr>
        <w:tblW w:w="1187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3119"/>
        <w:gridCol w:w="2977"/>
        <w:gridCol w:w="1842"/>
        <w:gridCol w:w="1749"/>
        <w:gridCol w:w="1680"/>
      </w:tblGrid>
      <w:tr w:rsidR="00422EAD" w:rsidRPr="007C024B" w14:paraId="36477181" w14:textId="77777777" w:rsidTr="00932A73">
        <w:trPr>
          <w:trHeight w:val="740"/>
          <w:jc w:val="center"/>
        </w:trPr>
        <w:tc>
          <w:tcPr>
            <w:tcW w:w="511" w:type="dxa"/>
            <w:vAlign w:val="center"/>
          </w:tcPr>
          <w:p w14:paraId="02EB887C" w14:textId="77777777" w:rsidR="00422EAD" w:rsidRPr="007C024B" w:rsidRDefault="00422EAD" w:rsidP="00422EAD">
            <w:pPr>
              <w:ind w:left="1804" w:hanging="1804"/>
              <w:jc w:val="center"/>
              <w:rPr>
                <w:rFonts w:ascii="Garamond" w:hAnsi="Garamond"/>
              </w:rPr>
            </w:pPr>
            <w:r w:rsidRPr="007C024B">
              <w:rPr>
                <w:rFonts w:ascii="Garamond" w:hAnsi="Garamond"/>
              </w:rPr>
              <w:t>Lp.</w:t>
            </w:r>
          </w:p>
        </w:tc>
        <w:tc>
          <w:tcPr>
            <w:tcW w:w="3119" w:type="dxa"/>
            <w:vAlign w:val="center"/>
          </w:tcPr>
          <w:p w14:paraId="20DFA5BD" w14:textId="77777777" w:rsidR="00422EAD" w:rsidRPr="007C024B" w:rsidRDefault="00422EAD" w:rsidP="00422EAD">
            <w:pPr>
              <w:jc w:val="center"/>
              <w:rPr>
                <w:rFonts w:ascii="Garamond" w:hAnsi="Garamond"/>
              </w:rPr>
            </w:pPr>
            <w:r w:rsidRPr="007C024B">
              <w:rPr>
                <w:rFonts w:ascii="Garamond" w:hAnsi="Garamond"/>
              </w:rPr>
              <w:t>Nazwa i adres obiektu oraz nazwa i adres wykonawcy przedmiotowych robót budowlanych</w:t>
            </w:r>
          </w:p>
        </w:tc>
        <w:tc>
          <w:tcPr>
            <w:tcW w:w="2977" w:type="dxa"/>
            <w:vAlign w:val="center"/>
          </w:tcPr>
          <w:p w14:paraId="3EE5F759" w14:textId="1C8ACA07" w:rsidR="00422EAD" w:rsidRPr="007C024B" w:rsidRDefault="00422EAD" w:rsidP="009020EE">
            <w:pPr>
              <w:jc w:val="center"/>
              <w:rPr>
                <w:rFonts w:ascii="Garamond" w:hAnsi="Garamond"/>
              </w:rPr>
            </w:pPr>
            <w:r w:rsidRPr="007C024B">
              <w:rPr>
                <w:rFonts w:ascii="Garamond" w:hAnsi="Garamond"/>
              </w:rPr>
              <w:t xml:space="preserve">Opis wykonanych robót </w:t>
            </w:r>
            <w:r w:rsidR="00987747" w:rsidRPr="007C024B">
              <w:rPr>
                <w:rFonts w:ascii="Garamond" w:hAnsi="Garamond"/>
              </w:rPr>
              <w:t xml:space="preserve"> </w:t>
            </w:r>
            <w:r w:rsidR="00955178" w:rsidRPr="007C024B">
              <w:rPr>
                <w:rFonts w:ascii="Garamond" w:hAnsi="Garamond"/>
              </w:rPr>
              <w:t xml:space="preserve"> </w:t>
            </w: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14:paraId="174EF806" w14:textId="77777777" w:rsidR="00422EAD" w:rsidRPr="007C024B" w:rsidRDefault="00422EAD" w:rsidP="00422EAD">
            <w:pPr>
              <w:jc w:val="center"/>
              <w:rPr>
                <w:rFonts w:ascii="Garamond" w:hAnsi="Garamond"/>
              </w:rPr>
            </w:pPr>
            <w:r w:rsidRPr="007C024B">
              <w:rPr>
                <w:rFonts w:ascii="Garamond" w:hAnsi="Garamond"/>
              </w:rPr>
              <w:t>Termin rozpoczęcia i zakończenia realizacji robót</w:t>
            </w:r>
          </w:p>
        </w:tc>
        <w:tc>
          <w:tcPr>
            <w:tcW w:w="1749" w:type="dxa"/>
            <w:vAlign w:val="center"/>
          </w:tcPr>
          <w:p w14:paraId="4B8DC284" w14:textId="77777777" w:rsidR="00422EAD" w:rsidRPr="007C024B" w:rsidRDefault="00955178" w:rsidP="00422EAD">
            <w:pPr>
              <w:jc w:val="center"/>
              <w:rPr>
                <w:rFonts w:ascii="Garamond" w:hAnsi="Garamond"/>
              </w:rPr>
            </w:pPr>
            <w:r w:rsidRPr="007C024B">
              <w:rPr>
                <w:rFonts w:ascii="Garamond" w:hAnsi="Garamond"/>
              </w:rPr>
              <w:t>Wartość brutto</w:t>
            </w:r>
            <w:r w:rsidR="00422EAD" w:rsidRPr="007C024B">
              <w:rPr>
                <w:rFonts w:ascii="Garamond" w:hAnsi="Garamond"/>
              </w:rPr>
              <w:t xml:space="preserve"> zrealizowanych robót</w:t>
            </w:r>
          </w:p>
        </w:tc>
        <w:tc>
          <w:tcPr>
            <w:tcW w:w="1680" w:type="dxa"/>
            <w:vAlign w:val="center"/>
          </w:tcPr>
          <w:p w14:paraId="186C0E9C" w14:textId="77777777" w:rsidR="00422EAD" w:rsidRPr="00932A73" w:rsidRDefault="00422EAD" w:rsidP="00422EAD">
            <w:pPr>
              <w:jc w:val="center"/>
              <w:rPr>
                <w:rFonts w:ascii="Garamond" w:hAnsi="Garamond"/>
                <w:sz w:val="32"/>
                <w:szCs w:val="32"/>
                <w:vertAlign w:val="superscript"/>
              </w:rPr>
            </w:pPr>
            <w:r w:rsidRPr="00932A73">
              <w:rPr>
                <w:rFonts w:ascii="Garamond" w:hAnsi="Garamond"/>
                <w:sz w:val="32"/>
                <w:szCs w:val="32"/>
                <w:vertAlign w:val="superscript"/>
              </w:rPr>
              <w:t>Odbiorca</w:t>
            </w:r>
          </w:p>
          <w:p w14:paraId="2FA3E9EC" w14:textId="7949EDC7" w:rsidR="00422EAD" w:rsidRDefault="00422EAD" w:rsidP="00422EAD">
            <w:pPr>
              <w:jc w:val="center"/>
              <w:rPr>
                <w:rFonts w:ascii="Garamond" w:hAnsi="Garamond"/>
                <w:sz w:val="32"/>
                <w:szCs w:val="32"/>
                <w:vertAlign w:val="superscript"/>
              </w:rPr>
            </w:pPr>
            <w:r w:rsidRPr="00932A73">
              <w:rPr>
                <w:rFonts w:ascii="Garamond" w:hAnsi="Garamond"/>
                <w:sz w:val="32"/>
                <w:szCs w:val="32"/>
                <w:vertAlign w:val="superscript"/>
              </w:rPr>
              <w:t>(</w:t>
            </w:r>
            <w:r w:rsidR="00932A73">
              <w:rPr>
                <w:rFonts w:ascii="Garamond" w:hAnsi="Garamond"/>
                <w:sz w:val="32"/>
                <w:szCs w:val="32"/>
                <w:vertAlign w:val="superscript"/>
              </w:rPr>
              <w:t xml:space="preserve">Nazwa </w:t>
            </w:r>
            <w:r w:rsidRPr="00932A73">
              <w:rPr>
                <w:rFonts w:ascii="Garamond" w:hAnsi="Garamond"/>
                <w:sz w:val="32"/>
                <w:szCs w:val="32"/>
                <w:vertAlign w:val="superscript"/>
              </w:rPr>
              <w:t>Zamawiając</w:t>
            </w:r>
            <w:r w:rsidR="00932A73">
              <w:rPr>
                <w:rFonts w:ascii="Garamond" w:hAnsi="Garamond"/>
                <w:sz w:val="32"/>
                <w:szCs w:val="32"/>
                <w:vertAlign w:val="superscript"/>
              </w:rPr>
              <w:t xml:space="preserve">ego </w:t>
            </w:r>
            <w:r w:rsidRPr="00932A73">
              <w:rPr>
                <w:rFonts w:ascii="Garamond" w:hAnsi="Garamond"/>
                <w:sz w:val="32"/>
                <w:szCs w:val="32"/>
                <w:vertAlign w:val="superscript"/>
              </w:rPr>
              <w:t>)</w:t>
            </w:r>
          </w:p>
          <w:p w14:paraId="0479232F" w14:textId="73C7BC5F" w:rsidR="00932A73" w:rsidRPr="007C024B" w:rsidRDefault="00932A73" w:rsidP="00422EAD">
            <w:pPr>
              <w:jc w:val="center"/>
              <w:rPr>
                <w:rFonts w:ascii="Garamond" w:hAnsi="Garamond"/>
                <w:vertAlign w:val="superscript"/>
              </w:rPr>
            </w:pPr>
            <w:r>
              <w:rPr>
                <w:rFonts w:ascii="Garamond" w:hAnsi="Garamond"/>
                <w:sz w:val="32"/>
                <w:szCs w:val="32"/>
                <w:vertAlign w:val="superscript"/>
              </w:rPr>
              <w:t>i adres</w:t>
            </w:r>
          </w:p>
        </w:tc>
      </w:tr>
      <w:tr w:rsidR="00422EAD" w:rsidRPr="007C024B" w14:paraId="14E7CB1A" w14:textId="77777777" w:rsidTr="00932A73">
        <w:trPr>
          <w:trHeight w:val="765"/>
          <w:jc w:val="center"/>
        </w:trPr>
        <w:tc>
          <w:tcPr>
            <w:tcW w:w="511" w:type="dxa"/>
          </w:tcPr>
          <w:p w14:paraId="6DDA3AE0" w14:textId="77777777" w:rsidR="00422EAD" w:rsidRPr="007C024B" w:rsidRDefault="00422EAD" w:rsidP="00422EAD">
            <w:pPr>
              <w:ind w:left="1804" w:hanging="1804"/>
              <w:rPr>
                <w:rFonts w:ascii="Garamond" w:hAnsi="Garamond"/>
              </w:rPr>
            </w:pPr>
          </w:p>
        </w:tc>
        <w:tc>
          <w:tcPr>
            <w:tcW w:w="3119" w:type="dxa"/>
          </w:tcPr>
          <w:p w14:paraId="68119B7C" w14:textId="77777777" w:rsidR="00422EAD" w:rsidRPr="007C024B" w:rsidRDefault="00422EAD" w:rsidP="00422EAD">
            <w:pPr>
              <w:rPr>
                <w:rFonts w:ascii="Garamond" w:hAnsi="Garamond"/>
              </w:rPr>
            </w:pPr>
          </w:p>
        </w:tc>
        <w:tc>
          <w:tcPr>
            <w:tcW w:w="2977" w:type="dxa"/>
          </w:tcPr>
          <w:p w14:paraId="0686C47C" w14:textId="77777777" w:rsidR="00422EAD" w:rsidRPr="007C024B" w:rsidRDefault="00422EAD" w:rsidP="00422EAD">
            <w:pPr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14:paraId="7B2C73C1" w14:textId="77777777" w:rsidR="00422EAD" w:rsidRPr="007C024B" w:rsidRDefault="00422EAD" w:rsidP="00422EAD">
            <w:pPr>
              <w:rPr>
                <w:rFonts w:ascii="Garamond" w:hAnsi="Garamond"/>
              </w:rPr>
            </w:pPr>
          </w:p>
          <w:p w14:paraId="7361A17B" w14:textId="77777777" w:rsidR="00422EAD" w:rsidRPr="007C024B" w:rsidRDefault="00422EAD" w:rsidP="00422EAD">
            <w:pPr>
              <w:rPr>
                <w:rFonts w:ascii="Garamond" w:hAnsi="Garamond"/>
              </w:rPr>
            </w:pPr>
          </w:p>
          <w:p w14:paraId="037CDAF5" w14:textId="77777777" w:rsidR="00422EAD" w:rsidRPr="007C024B" w:rsidRDefault="00422EAD" w:rsidP="00422EAD">
            <w:pPr>
              <w:rPr>
                <w:rFonts w:ascii="Garamond" w:hAnsi="Garamond"/>
              </w:rPr>
            </w:pPr>
          </w:p>
        </w:tc>
        <w:tc>
          <w:tcPr>
            <w:tcW w:w="1749" w:type="dxa"/>
          </w:tcPr>
          <w:p w14:paraId="67E89270" w14:textId="77777777" w:rsidR="00422EAD" w:rsidRPr="007C024B" w:rsidRDefault="00422EAD" w:rsidP="00422EAD">
            <w:pPr>
              <w:rPr>
                <w:rFonts w:ascii="Garamond" w:hAnsi="Garamond"/>
              </w:rPr>
            </w:pPr>
          </w:p>
        </w:tc>
        <w:tc>
          <w:tcPr>
            <w:tcW w:w="1680" w:type="dxa"/>
            <w:vAlign w:val="center"/>
          </w:tcPr>
          <w:p w14:paraId="6046BDAF" w14:textId="77777777" w:rsidR="00422EAD" w:rsidRPr="007C024B" w:rsidRDefault="00422EAD" w:rsidP="00422EAD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</w:rPr>
            </w:pPr>
          </w:p>
        </w:tc>
      </w:tr>
      <w:tr w:rsidR="00422EAD" w:rsidRPr="007C024B" w14:paraId="717AD19D" w14:textId="77777777" w:rsidTr="00932A73">
        <w:trPr>
          <w:jc w:val="center"/>
        </w:trPr>
        <w:tc>
          <w:tcPr>
            <w:tcW w:w="511" w:type="dxa"/>
          </w:tcPr>
          <w:p w14:paraId="1B6766D6" w14:textId="77777777" w:rsidR="00422EAD" w:rsidRPr="007C024B" w:rsidRDefault="00422EAD" w:rsidP="00422EAD">
            <w:pPr>
              <w:ind w:left="1804" w:hanging="1804"/>
              <w:rPr>
                <w:rFonts w:ascii="Garamond" w:hAnsi="Garamond"/>
              </w:rPr>
            </w:pPr>
          </w:p>
        </w:tc>
        <w:tc>
          <w:tcPr>
            <w:tcW w:w="3119" w:type="dxa"/>
          </w:tcPr>
          <w:p w14:paraId="68E0D0AB" w14:textId="77777777" w:rsidR="00422EAD" w:rsidRPr="007C024B" w:rsidRDefault="00422EAD" w:rsidP="00422EAD">
            <w:pPr>
              <w:rPr>
                <w:rFonts w:ascii="Garamond" w:hAnsi="Garamond"/>
              </w:rPr>
            </w:pPr>
          </w:p>
        </w:tc>
        <w:tc>
          <w:tcPr>
            <w:tcW w:w="2977" w:type="dxa"/>
          </w:tcPr>
          <w:p w14:paraId="13B2216A" w14:textId="77777777" w:rsidR="00422EAD" w:rsidRPr="007C024B" w:rsidRDefault="00422EAD" w:rsidP="00422EAD">
            <w:pPr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14:paraId="33B8AB90" w14:textId="77777777" w:rsidR="00422EAD" w:rsidRPr="007C024B" w:rsidRDefault="00422EAD" w:rsidP="00422EAD">
            <w:pPr>
              <w:rPr>
                <w:rFonts w:ascii="Garamond" w:hAnsi="Garamond"/>
              </w:rPr>
            </w:pPr>
          </w:p>
          <w:p w14:paraId="4E9A74CD" w14:textId="77777777" w:rsidR="00422EAD" w:rsidRPr="007C024B" w:rsidRDefault="00422EAD" w:rsidP="00422EAD">
            <w:pPr>
              <w:rPr>
                <w:rFonts w:ascii="Garamond" w:hAnsi="Garamond"/>
              </w:rPr>
            </w:pPr>
          </w:p>
          <w:p w14:paraId="167FACE0" w14:textId="77777777" w:rsidR="00422EAD" w:rsidRPr="007C024B" w:rsidRDefault="00422EAD" w:rsidP="00422EAD">
            <w:pPr>
              <w:rPr>
                <w:rFonts w:ascii="Garamond" w:hAnsi="Garamond"/>
              </w:rPr>
            </w:pPr>
          </w:p>
        </w:tc>
        <w:tc>
          <w:tcPr>
            <w:tcW w:w="1749" w:type="dxa"/>
          </w:tcPr>
          <w:p w14:paraId="3B17BD08" w14:textId="77777777" w:rsidR="00422EAD" w:rsidRPr="007C024B" w:rsidRDefault="00422EAD" w:rsidP="00422EAD">
            <w:pPr>
              <w:rPr>
                <w:rFonts w:ascii="Garamond" w:hAnsi="Garamond"/>
              </w:rPr>
            </w:pPr>
          </w:p>
        </w:tc>
        <w:tc>
          <w:tcPr>
            <w:tcW w:w="1680" w:type="dxa"/>
            <w:vAlign w:val="center"/>
          </w:tcPr>
          <w:p w14:paraId="18BBA377" w14:textId="77777777" w:rsidR="00422EAD" w:rsidRPr="007C024B" w:rsidRDefault="00422EAD" w:rsidP="00422EAD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</w:rPr>
            </w:pPr>
          </w:p>
        </w:tc>
      </w:tr>
      <w:tr w:rsidR="000D5C54" w:rsidRPr="007C024B" w14:paraId="3761C6D1" w14:textId="77777777" w:rsidTr="00932A73">
        <w:trPr>
          <w:jc w:val="center"/>
        </w:trPr>
        <w:tc>
          <w:tcPr>
            <w:tcW w:w="511" w:type="dxa"/>
          </w:tcPr>
          <w:p w14:paraId="3794BEF9" w14:textId="77777777" w:rsidR="000D5C54" w:rsidRPr="007C024B" w:rsidRDefault="000D5C54" w:rsidP="00422EAD">
            <w:pPr>
              <w:ind w:left="1804" w:hanging="1804"/>
              <w:rPr>
                <w:rFonts w:ascii="Garamond" w:hAnsi="Garamond"/>
              </w:rPr>
            </w:pPr>
          </w:p>
        </w:tc>
        <w:tc>
          <w:tcPr>
            <w:tcW w:w="3119" w:type="dxa"/>
          </w:tcPr>
          <w:p w14:paraId="606F358A" w14:textId="77777777" w:rsidR="000D5C54" w:rsidRPr="007C024B" w:rsidRDefault="000D5C54" w:rsidP="00422EAD">
            <w:pPr>
              <w:rPr>
                <w:rFonts w:ascii="Garamond" w:hAnsi="Garamond"/>
              </w:rPr>
            </w:pPr>
          </w:p>
        </w:tc>
        <w:tc>
          <w:tcPr>
            <w:tcW w:w="2977" w:type="dxa"/>
          </w:tcPr>
          <w:p w14:paraId="2565DC3B" w14:textId="77777777" w:rsidR="000D5C54" w:rsidRPr="007C024B" w:rsidRDefault="000D5C54" w:rsidP="00422EAD">
            <w:pPr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14:paraId="4FBE88E4" w14:textId="77777777" w:rsidR="000D5C54" w:rsidRPr="007C024B" w:rsidRDefault="000D5C54" w:rsidP="00422EAD">
            <w:pPr>
              <w:rPr>
                <w:rFonts w:ascii="Garamond" w:hAnsi="Garamond"/>
              </w:rPr>
            </w:pPr>
          </w:p>
        </w:tc>
        <w:tc>
          <w:tcPr>
            <w:tcW w:w="1749" w:type="dxa"/>
          </w:tcPr>
          <w:p w14:paraId="5B967B47" w14:textId="77777777" w:rsidR="000D5C54" w:rsidRPr="007C024B" w:rsidRDefault="000D5C54" w:rsidP="00422EAD">
            <w:pPr>
              <w:rPr>
                <w:rFonts w:ascii="Garamond" w:hAnsi="Garamond"/>
              </w:rPr>
            </w:pPr>
          </w:p>
        </w:tc>
        <w:tc>
          <w:tcPr>
            <w:tcW w:w="1680" w:type="dxa"/>
            <w:vAlign w:val="center"/>
          </w:tcPr>
          <w:p w14:paraId="37043493" w14:textId="77777777" w:rsidR="000D5C54" w:rsidRPr="007C024B" w:rsidRDefault="000D5C54" w:rsidP="00422EAD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</w:rPr>
            </w:pPr>
          </w:p>
        </w:tc>
      </w:tr>
      <w:tr w:rsidR="000D5C54" w:rsidRPr="007C024B" w14:paraId="4829AD81" w14:textId="77777777" w:rsidTr="00932A73">
        <w:trPr>
          <w:jc w:val="center"/>
        </w:trPr>
        <w:tc>
          <w:tcPr>
            <w:tcW w:w="511" w:type="dxa"/>
          </w:tcPr>
          <w:p w14:paraId="4AD19063" w14:textId="77777777" w:rsidR="000D5C54" w:rsidRPr="007C024B" w:rsidRDefault="000D5C54" w:rsidP="00422EAD">
            <w:pPr>
              <w:ind w:left="1804" w:hanging="1804"/>
              <w:rPr>
                <w:rFonts w:ascii="Garamond" w:hAnsi="Garamond"/>
              </w:rPr>
            </w:pPr>
          </w:p>
        </w:tc>
        <w:tc>
          <w:tcPr>
            <w:tcW w:w="3119" w:type="dxa"/>
          </w:tcPr>
          <w:p w14:paraId="649CF0AB" w14:textId="77777777" w:rsidR="000D5C54" w:rsidRPr="007C024B" w:rsidRDefault="000D5C54" w:rsidP="00422EAD">
            <w:pPr>
              <w:rPr>
                <w:rFonts w:ascii="Garamond" w:hAnsi="Garamond"/>
              </w:rPr>
            </w:pPr>
          </w:p>
        </w:tc>
        <w:tc>
          <w:tcPr>
            <w:tcW w:w="2977" w:type="dxa"/>
          </w:tcPr>
          <w:p w14:paraId="73C9ADA1" w14:textId="77777777" w:rsidR="000D5C54" w:rsidRPr="007C024B" w:rsidRDefault="000D5C54" w:rsidP="00422EAD">
            <w:pPr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14:paraId="1B16EDB4" w14:textId="77777777" w:rsidR="000D5C54" w:rsidRPr="007C024B" w:rsidRDefault="000D5C54" w:rsidP="00422EAD">
            <w:pPr>
              <w:rPr>
                <w:rFonts w:ascii="Garamond" w:hAnsi="Garamond"/>
              </w:rPr>
            </w:pPr>
          </w:p>
        </w:tc>
        <w:tc>
          <w:tcPr>
            <w:tcW w:w="1749" w:type="dxa"/>
          </w:tcPr>
          <w:p w14:paraId="59A9E1BD" w14:textId="77777777" w:rsidR="000D5C54" w:rsidRPr="007C024B" w:rsidRDefault="000D5C54" w:rsidP="00422EAD">
            <w:pPr>
              <w:rPr>
                <w:rFonts w:ascii="Garamond" w:hAnsi="Garamond"/>
              </w:rPr>
            </w:pPr>
          </w:p>
        </w:tc>
        <w:tc>
          <w:tcPr>
            <w:tcW w:w="1680" w:type="dxa"/>
            <w:vAlign w:val="center"/>
          </w:tcPr>
          <w:p w14:paraId="6545F736" w14:textId="77777777" w:rsidR="000D5C54" w:rsidRPr="007C024B" w:rsidRDefault="000D5C54" w:rsidP="00422EAD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</w:rPr>
            </w:pPr>
          </w:p>
        </w:tc>
      </w:tr>
    </w:tbl>
    <w:p w14:paraId="0FC85585" w14:textId="77777777" w:rsidR="00422EAD" w:rsidRPr="007C024B" w:rsidRDefault="00422EAD" w:rsidP="00422EAD">
      <w:pPr>
        <w:rPr>
          <w:rFonts w:ascii="Garamond" w:hAnsi="Garamond"/>
          <w:kern w:val="1"/>
        </w:rPr>
      </w:pPr>
      <w:r w:rsidRPr="007C024B">
        <w:rPr>
          <w:rFonts w:ascii="Garamond" w:hAnsi="Garamond"/>
          <w:kern w:val="1"/>
        </w:rPr>
        <w:t xml:space="preserve">                               Dane w tabeli mają określić spełnienie</w:t>
      </w:r>
      <w:r w:rsidR="001438BF" w:rsidRPr="007C024B">
        <w:rPr>
          <w:rFonts w:ascii="Garamond" w:hAnsi="Garamond"/>
          <w:kern w:val="1"/>
        </w:rPr>
        <w:t xml:space="preserve"> warunku określonego w pkt 5.2.4 a) S</w:t>
      </w:r>
      <w:r w:rsidRPr="007C024B">
        <w:rPr>
          <w:rFonts w:ascii="Garamond" w:hAnsi="Garamond"/>
          <w:kern w:val="1"/>
        </w:rPr>
        <w:t>WZ.</w:t>
      </w:r>
    </w:p>
    <w:p w14:paraId="13858EEF" w14:textId="77777777" w:rsidR="00422EAD" w:rsidRPr="007C024B" w:rsidRDefault="00422EAD" w:rsidP="00422EAD">
      <w:pPr>
        <w:autoSpaceDE w:val="0"/>
        <w:autoSpaceDN w:val="0"/>
        <w:adjustRightInd w:val="0"/>
        <w:jc w:val="both"/>
        <w:rPr>
          <w:rFonts w:ascii="Garamond" w:hAnsi="Garamond"/>
        </w:rPr>
      </w:pPr>
    </w:p>
    <w:p w14:paraId="05C92279" w14:textId="77777777" w:rsidR="00422EAD" w:rsidRPr="007C024B" w:rsidRDefault="00422EAD" w:rsidP="00422EAD">
      <w:pPr>
        <w:suppressAutoHyphens w:val="0"/>
        <w:jc w:val="both"/>
        <w:rPr>
          <w:rFonts w:ascii="Garamond" w:eastAsia="Calibri" w:hAnsi="Garamond"/>
          <w:lang w:eastAsia="en-US"/>
        </w:rPr>
      </w:pPr>
      <w:r w:rsidRPr="007C024B">
        <w:rPr>
          <w:rFonts w:ascii="Garamond" w:eastAsia="Calibri" w:hAnsi="Garamond"/>
          <w:lang w:eastAsia="en-US"/>
        </w:rPr>
        <w:t>* Wykaz wraz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dokumenty;</w:t>
      </w:r>
    </w:p>
    <w:p w14:paraId="103C1F8D" w14:textId="77777777" w:rsidR="00422EAD" w:rsidRPr="007C024B" w:rsidRDefault="00422EAD" w:rsidP="00422EAD">
      <w:pPr>
        <w:autoSpaceDE w:val="0"/>
        <w:autoSpaceDN w:val="0"/>
        <w:adjustRightInd w:val="0"/>
        <w:jc w:val="both"/>
        <w:rPr>
          <w:rFonts w:ascii="Garamond" w:hAnsi="Garamond"/>
        </w:rPr>
      </w:pPr>
    </w:p>
    <w:p w14:paraId="6D932269" w14:textId="77777777" w:rsidR="00422EAD" w:rsidRPr="007C024B" w:rsidRDefault="00422EAD" w:rsidP="00422EAD">
      <w:pPr>
        <w:rPr>
          <w:rFonts w:ascii="Garamond" w:hAnsi="Garamond"/>
        </w:rPr>
      </w:pPr>
    </w:p>
    <w:p w14:paraId="409C0D35" w14:textId="77777777" w:rsidR="00422EAD" w:rsidRPr="007C024B" w:rsidRDefault="00422EAD" w:rsidP="005A3464">
      <w:pPr>
        <w:rPr>
          <w:rFonts w:ascii="Garamond" w:hAnsi="Garamond"/>
        </w:rPr>
      </w:pPr>
    </w:p>
    <w:p w14:paraId="3DB375DB" w14:textId="77777777" w:rsidR="005A3464" w:rsidRPr="00732FEB" w:rsidRDefault="005A3464" w:rsidP="007C024B">
      <w:pPr>
        <w:jc w:val="right"/>
        <w:rPr>
          <w:rFonts w:ascii="Garamond" w:hAnsi="Garamond"/>
          <w:sz w:val="28"/>
          <w:szCs w:val="28"/>
        </w:rPr>
      </w:pPr>
      <w:r w:rsidRPr="007C024B">
        <w:rPr>
          <w:rFonts w:ascii="Garamond" w:hAnsi="Garamond"/>
        </w:rPr>
        <w:tab/>
      </w:r>
      <w:r w:rsidRPr="007C024B">
        <w:rPr>
          <w:rFonts w:ascii="Garamond" w:hAnsi="Garamond"/>
        </w:rPr>
        <w:tab/>
        <w:t xml:space="preserve">  </w:t>
      </w:r>
      <w:r w:rsidRPr="007C024B">
        <w:rPr>
          <w:rFonts w:ascii="Garamond" w:hAnsi="Garamond"/>
        </w:rPr>
        <w:tab/>
        <w:t xml:space="preserve">          </w:t>
      </w:r>
      <w:r w:rsidRPr="00732FEB">
        <w:rPr>
          <w:rFonts w:ascii="Garamond" w:hAnsi="Garamond"/>
          <w:sz w:val="28"/>
          <w:szCs w:val="28"/>
        </w:rPr>
        <w:t>………………...……………………………………….</w:t>
      </w:r>
    </w:p>
    <w:p w14:paraId="28BD36F7" w14:textId="77777777" w:rsidR="005A3464" w:rsidRPr="00732FEB" w:rsidRDefault="005A3464" w:rsidP="007C024B">
      <w:pPr>
        <w:ind w:left="7788" w:firstLine="708"/>
        <w:jc w:val="right"/>
        <w:rPr>
          <w:rFonts w:ascii="Garamond" w:hAnsi="Garamond"/>
          <w:sz w:val="28"/>
          <w:szCs w:val="28"/>
        </w:rPr>
        <w:sectPr w:rsidR="005A3464" w:rsidRPr="00732FEB" w:rsidSect="00C24BC0">
          <w:footnotePr>
            <w:pos w:val="beneathText"/>
          </w:footnotePr>
          <w:pgSz w:w="16837" w:h="11905" w:orient="landscape"/>
          <w:pgMar w:top="1418" w:right="899" w:bottom="1106" w:left="899" w:header="360" w:footer="37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 w:rsidRPr="00732FEB">
        <w:rPr>
          <w:rFonts w:ascii="Garamond" w:hAnsi="Garamond"/>
          <w:sz w:val="28"/>
          <w:szCs w:val="28"/>
          <w:vertAlign w:val="superscript"/>
        </w:rPr>
        <w:t>podpis osoby uprawnionej do składania oświadczeń woli w imieniu Wykonawcy</w:t>
      </w:r>
    </w:p>
    <w:p w14:paraId="7DF2647D" w14:textId="3A04713E" w:rsidR="00391D2A" w:rsidRPr="007C024B" w:rsidRDefault="00391D2A" w:rsidP="00391D2A">
      <w:pPr>
        <w:jc w:val="right"/>
        <w:rPr>
          <w:rFonts w:ascii="Garamond" w:hAnsi="Garamond"/>
          <w:b/>
        </w:rPr>
      </w:pPr>
      <w:r w:rsidRPr="007C024B">
        <w:rPr>
          <w:rFonts w:ascii="Garamond" w:hAnsi="Garamond"/>
          <w:b/>
        </w:rPr>
        <w:lastRenderedPageBreak/>
        <w:t>Załącznik nr</w:t>
      </w:r>
      <w:r w:rsidR="00EC1287" w:rsidRPr="007C024B">
        <w:rPr>
          <w:rFonts w:ascii="Garamond" w:hAnsi="Garamond"/>
          <w:b/>
        </w:rPr>
        <w:t xml:space="preserve"> 4</w:t>
      </w:r>
      <w:r w:rsidRPr="007C024B">
        <w:rPr>
          <w:rFonts w:ascii="Garamond" w:hAnsi="Garamond"/>
          <w:b/>
        </w:rPr>
        <w:t xml:space="preserve"> do SWZ</w:t>
      </w:r>
    </w:p>
    <w:p w14:paraId="5706098B" w14:textId="77777777" w:rsidR="00391D2A" w:rsidRPr="007C024B" w:rsidRDefault="00391D2A" w:rsidP="00391D2A">
      <w:pPr>
        <w:jc w:val="both"/>
        <w:rPr>
          <w:rFonts w:ascii="Garamond" w:hAnsi="Garamond"/>
        </w:rPr>
      </w:pPr>
    </w:p>
    <w:p w14:paraId="1DA8F656" w14:textId="77777777" w:rsidR="00391D2A" w:rsidRPr="007C024B" w:rsidRDefault="00391D2A" w:rsidP="00391D2A">
      <w:pPr>
        <w:jc w:val="center"/>
        <w:rPr>
          <w:rFonts w:ascii="Garamond" w:hAnsi="Garamond"/>
          <w:b/>
        </w:rPr>
      </w:pPr>
      <w:r w:rsidRPr="007C024B">
        <w:rPr>
          <w:rFonts w:ascii="Garamond" w:hAnsi="Garamond"/>
          <w:b/>
        </w:rPr>
        <w:t>WYKAZ OSÓB, KTÓRYMI WYKONAWCA DYSPONUJE</w:t>
      </w:r>
    </w:p>
    <w:p w14:paraId="75FEF6BD" w14:textId="5A1A361E" w:rsidR="00391D2A" w:rsidRPr="007C024B" w:rsidRDefault="00391D2A" w:rsidP="00391D2A">
      <w:pPr>
        <w:jc w:val="center"/>
        <w:rPr>
          <w:rFonts w:ascii="Garamond" w:hAnsi="Garamond"/>
          <w:b/>
        </w:rPr>
      </w:pPr>
      <w:r w:rsidRPr="007C024B">
        <w:rPr>
          <w:rFonts w:ascii="Garamond" w:hAnsi="Garamond"/>
          <w:b/>
        </w:rPr>
        <w:t>Spełniających wymagania określone w pkt 5.2.4b) SWZ</w:t>
      </w:r>
    </w:p>
    <w:p w14:paraId="228673CD" w14:textId="77777777" w:rsidR="002F543F" w:rsidRPr="002F543F" w:rsidRDefault="002F543F" w:rsidP="002F543F">
      <w:pPr>
        <w:jc w:val="center"/>
        <w:rPr>
          <w:rFonts w:ascii="Garamond" w:hAnsi="Garamond"/>
          <w:b/>
          <w:bCs/>
        </w:rPr>
      </w:pPr>
      <w:r w:rsidRPr="002F543F">
        <w:rPr>
          <w:rFonts w:ascii="Garamond" w:hAnsi="Garamond"/>
          <w:b/>
          <w:bCs/>
          <w:iCs/>
        </w:rPr>
        <w:t>Nr postępowania:DM.25.3.2025</w:t>
      </w:r>
    </w:p>
    <w:p w14:paraId="514CA506" w14:textId="77777777" w:rsidR="00391D2A" w:rsidRPr="007C024B" w:rsidRDefault="00391D2A" w:rsidP="00391D2A">
      <w:pPr>
        <w:jc w:val="center"/>
        <w:rPr>
          <w:rFonts w:ascii="Garamond" w:hAnsi="Garamond"/>
          <w:b/>
        </w:rPr>
      </w:pPr>
    </w:p>
    <w:p w14:paraId="4E0B7C67" w14:textId="77777777" w:rsidR="007C024B" w:rsidRPr="007C024B" w:rsidRDefault="007C024B" w:rsidP="007C024B">
      <w:pPr>
        <w:rPr>
          <w:rFonts w:ascii="Garamond" w:hAnsi="Garamond"/>
        </w:rPr>
      </w:pPr>
      <w:r w:rsidRPr="007C024B">
        <w:rPr>
          <w:rFonts w:ascii="Garamond" w:hAnsi="Garamond"/>
        </w:rPr>
        <w:t>Wykonawca:</w:t>
      </w:r>
    </w:p>
    <w:p w14:paraId="29B04E11" w14:textId="77777777" w:rsidR="007C024B" w:rsidRPr="007C024B" w:rsidRDefault="007C024B" w:rsidP="007C024B">
      <w:pPr>
        <w:jc w:val="both"/>
        <w:rPr>
          <w:rFonts w:ascii="Garamond" w:hAnsi="Garamond"/>
        </w:rPr>
      </w:pPr>
    </w:p>
    <w:p w14:paraId="6BAFA310" w14:textId="77777777" w:rsidR="007C024B" w:rsidRPr="007C024B" w:rsidRDefault="007C024B" w:rsidP="007C024B">
      <w:pPr>
        <w:jc w:val="both"/>
        <w:rPr>
          <w:rFonts w:ascii="Garamond" w:hAnsi="Garamond"/>
        </w:rPr>
      </w:pPr>
    </w:p>
    <w:p w14:paraId="4C0F8231" w14:textId="77777777" w:rsidR="007C024B" w:rsidRPr="007C024B" w:rsidRDefault="007C024B" w:rsidP="007C024B">
      <w:pPr>
        <w:jc w:val="both"/>
        <w:rPr>
          <w:rFonts w:ascii="Garamond" w:hAnsi="Garamond"/>
        </w:rPr>
      </w:pPr>
      <w:r w:rsidRPr="007C024B">
        <w:rPr>
          <w:rFonts w:ascii="Garamond" w:hAnsi="Garamond"/>
        </w:rPr>
        <w:t>………………………………………………………………</w:t>
      </w:r>
    </w:p>
    <w:p w14:paraId="0A026281" w14:textId="77777777" w:rsidR="007C024B" w:rsidRPr="007C024B" w:rsidRDefault="007C024B" w:rsidP="007C024B">
      <w:pPr>
        <w:jc w:val="both"/>
        <w:rPr>
          <w:rFonts w:ascii="Garamond" w:hAnsi="Garamond"/>
        </w:rPr>
      </w:pPr>
    </w:p>
    <w:p w14:paraId="18899408" w14:textId="77777777" w:rsidR="007C024B" w:rsidRPr="007C024B" w:rsidRDefault="007C024B" w:rsidP="007C024B">
      <w:pPr>
        <w:jc w:val="both"/>
        <w:rPr>
          <w:rFonts w:ascii="Garamond" w:hAnsi="Garamond"/>
        </w:rPr>
      </w:pPr>
      <w:r w:rsidRPr="007C024B">
        <w:rPr>
          <w:rFonts w:ascii="Garamond" w:hAnsi="Garamond"/>
        </w:rPr>
        <w:t>………………………………………………………………</w:t>
      </w:r>
    </w:p>
    <w:p w14:paraId="7100ADFA" w14:textId="77777777" w:rsidR="007C024B" w:rsidRPr="007C024B" w:rsidRDefault="007C024B" w:rsidP="007C024B">
      <w:pPr>
        <w:jc w:val="both"/>
        <w:rPr>
          <w:rFonts w:ascii="Garamond" w:hAnsi="Garamond"/>
          <w:i/>
        </w:rPr>
      </w:pPr>
      <w:r w:rsidRPr="007C024B">
        <w:rPr>
          <w:rFonts w:ascii="Garamond" w:hAnsi="Garamond"/>
          <w:i/>
        </w:rPr>
        <w:t xml:space="preserve">                 (pełna nazwa/firma, adres, </w:t>
      </w:r>
    </w:p>
    <w:p w14:paraId="421F3D11" w14:textId="77777777" w:rsidR="007C024B" w:rsidRPr="007C024B" w:rsidRDefault="007C024B" w:rsidP="007C024B">
      <w:pPr>
        <w:jc w:val="both"/>
        <w:rPr>
          <w:rFonts w:ascii="Garamond" w:hAnsi="Garamond"/>
          <w:i/>
        </w:rPr>
      </w:pPr>
      <w:r w:rsidRPr="007C024B">
        <w:rPr>
          <w:rFonts w:ascii="Garamond" w:hAnsi="Garamond"/>
          <w:i/>
        </w:rPr>
        <w:t>w zależności od podmiotu: NIP/PESEL, KRS/</w:t>
      </w:r>
      <w:proofErr w:type="spellStart"/>
      <w:r w:rsidRPr="007C024B">
        <w:rPr>
          <w:rFonts w:ascii="Garamond" w:hAnsi="Garamond"/>
          <w:i/>
        </w:rPr>
        <w:t>CEiDG</w:t>
      </w:r>
      <w:proofErr w:type="spellEnd"/>
    </w:p>
    <w:p w14:paraId="0463B478" w14:textId="77777777" w:rsidR="00391D2A" w:rsidRPr="007C024B" w:rsidRDefault="00391D2A" w:rsidP="00391D2A">
      <w:pPr>
        <w:jc w:val="center"/>
        <w:rPr>
          <w:rFonts w:ascii="Garamond" w:hAnsi="Garamond"/>
        </w:rPr>
      </w:pPr>
    </w:p>
    <w:p w14:paraId="000F188B" w14:textId="77777777" w:rsidR="00391D2A" w:rsidRPr="007C024B" w:rsidRDefault="00391D2A" w:rsidP="00391D2A">
      <w:pPr>
        <w:jc w:val="center"/>
        <w:rPr>
          <w:rFonts w:ascii="Garamond" w:hAnsi="Garamond"/>
        </w:rPr>
      </w:pPr>
    </w:p>
    <w:p w14:paraId="04813F49" w14:textId="77777777" w:rsidR="00391D2A" w:rsidRPr="007C024B" w:rsidRDefault="00391D2A" w:rsidP="00391D2A">
      <w:pPr>
        <w:rPr>
          <w:rFonts w:ascii="Garamond" w:hAnsi="Garamond"/>
        </w:rPr>
      </w:pPr>
    </w:p>
    <w:tbl>
      <w:tblPr>
        <w:tblW w:w="958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0"/>
        <w:gridCol w:w="2189"/>
        <w:gridCol w:w="3826"/>
        <w:gridCol w:w="2950"/>
      </w:tblGrid>
      <w:tr w:rsidR="00732FEB" w:rsidRPr="00732FEB" w14:paraId="00C7E433" w14:textId="77777777" w:rsidTr="0077616A">
        <w:trPr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157072" w14:textId="77777777" w:rsidR="00732FEB" w:rsidRPr="00732FEB" w:rsidRDefault="00732FEB" w:rsidP="00732FEB">
            <w:pPr>
              <w:suppressAutoHyphens w:val="0"/>
              <w:spacing w:before="40"/>
              <w:jc w:val="center"/>
              <w:rPr>
                <w:rFonts w:ascii="Garamond" w:hAnsi="Garamond" w:cs="Calibri"/>
                <w:b/>
                <w:sz w:val="22"/>
                <w:szCs w:val="22"/>
                <w:lang w:eastAsia="pl-PL"/>
              </w:rPr>
            </w:pPr>
            <w:r w:rsidRPr="00732FEB">
              <w:rPr>
                <w:rFonts w:ascii="Garamond" w:hAnsi="Garamond" w:cs="Calibr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87AE2A" w14:textId="77777777" w:rsidR="00732FEB" w:rsidRPr="00732FEB" w:rsidRDefault="00732FEB" w:rsidP="00732FE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Garamond" w:hAnsi="Garamond" w:cs="Calibri"/>
                <w:b/>
                <w:sz w:val="22"/>
                <w:szCs w:val="22"/>
                <w:lang w:eastAsia="pl-PL"/>
              </w:rPr>
            </w:pPr>
            <w:r w:rsidRPr="00732FEB">
              <w:rPr>
                <w:rFonts w:ascii="Garamond" w:hAnsi="Garamond" w:cs="Calibri"/>
                <w:b/>
                <w:sz w:val="22"/>
                <w:szCs w:val="22"/>
                <w:lang w:eastAsia="pl-PL"/>
              </w:rPr>
              <w:t xml:space="preserve"> Nazwisko i imię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31588C" w14:textId="77777777" w:rsidR="00732FEB" w:rsidRPr="00732FEB" w:rsidRDefault="00732FEB" w:rsidP="00732FE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Garamond" w:hAnsi="Garamond" w:cs="Calibri"/>
                <w:b/>
                <w:sz w:val="22"/>
                <w:szCs w:val="22"/>
                <w:lang w:eastAsia="pl-PL"/>
              </w:rPr>
            </w:pPr>
            <w:r w:rsidRPr="00732FEB">
              <w:rPr>
                <w:rFonts w:ascii="Garamond" w:hAnsi="Garamond" w:cs="Calibri"/>
                <w:b/>
                <w:sz w:val="22"/>
                <w:szCs w:val="22"/>
                <w:lang w:eastAsia="pl-PL"/>
              </w:rPr>
              <w:t>Informacje dotyczące kwalifikacji zawodowych, wykształcenia, uprawnień oraz zakresu wykonywanych czynności</w:t>
            </w: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EE428" w14:textId="77777777" w:rsidR="00732FEB" w:rsidRPr="00732FEB" w:rsidRDefault="00732FEB" w:rsidP="00732FE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Garamond" w:hAnsi="Garamond" w:cs="Calibri"/>
                <w:b/>
                <w:sz w:val="22"/>
                <w:szCs w:val="22"/>
                <w:lang w:eastAsia="pl-PL"/>
              </w:rPr>
            </w:pPr>
          </w:p>
          <w:p w14:paraId="19237839" w14:textId="77777777" w:rsidR="00732FEB" w:rsidRPr="00732FEB" w:rsidRDefault="00732FEB" w:rsidP="00732FE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Garamond" w:hAnsi="Garamond" w:cs="Calibri"/>
                <w:b/>
                <w:sz w:val="22"/>
                <w:szCs w:val="22"/>
                <w:lang w:eastAsia="pl-PL"/>
              </w:rPr>
            </w:pPr>
            <w:r w:rsidRPr="00732FEB">
              <w:rPr>
                <w:rFonts w:ascii="Garamond" w:hAnsi="Garamond" w:cs="Calibri"/>
                <w:b/>
                <w:sz w:val="22"/>
                <w:szCs w:val="22"/>
                <w:lang w:eastAsia="pl-PL"/>
              </w:rPr>
              <w:t>Informacja o podstawie formalno - prawnej do dysponowania osobami wymienionymi w wykazie</w:t>
            </w:r>
          </w:p>
        </w:tc>
      </w:tr>
      <w:tr w:rsidR="00732FEB" w:rsidRPr="00732FEB" w14:paraId="74F592D0" w14:textId="77777777" w:rsidTr="0077616A">
        <w:trPr>
          <w:trHeight w:val="836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A2E11" w14:textId="77777777" w:rsidR="00732FEB" w:rsidRPr="00732FEB" w:rsidRDefault="00732FEB" w:rsidP="00732FEB">
            <w:pPr>
              <w:suppressAutoHyphens w:val="0"/>
              <w:jc w:val="center"/>
              <w:rPr>
                <w:rFonts w:ascii="Garamond" w:hAnsi="Garamond" w:cs="Calibri"/>
                <w:b/>
                <w:sz w:val="22"/>
                <w:szCs w:val="22"/>
                <w:lang w:eastAsia="pl-PL"/>
              </w:rPr>
            </w:pPr>
          </w:p>
          <w:p w14:paraId="4316007B" w14:textId="77777777" w:rsidR="00732FEB" w:rsidRPr="00732FEB" w:rsidRDefault="00732FEB" w:rsidP="00732FEB">
            <w:pPr>
              <w:suppressAutoHyphens w:val="0"/>
              <w:jc w:val="center"/>
              <w:rPr>
                <w:rFonts w:ascii="Garamond" w:hAnsi="Garamond" w:cs="Calibri"/>
                <w:b/>
                <w:sz w:val="22"/>
                <w:szCs w:val="22"/>
                <w:lang w:eastAsia="pl-PL"/>
              </w:rPr>
            </w:pPr>
            <w:r w:rsidRPr="00732FEB">
              <w:rPr>
                <w:rFonts w:ascii="Garamond" w:hAnsi="Garamond" w:cs="Calibri"/>
                <w:b/>
                <w:sz w:val="22"/>
                <w:szCs w:val="22"/>
                <w:lang w:eastAsia="pl-PL"/>
              </w:rPr>
              <w:t>1.</w:t>
            </w:r>
          </w:p>
          <w:p w14:paraId="3E1D4227" w14:textId="77777777" w:rsidR="00732FEB" w:rsidRPr="00732FEB" w:rsidRDefault="00732FEB" w:rsidP="00732FEB">
            <w:pPr>
              <w:suppressAutoHyphens w:val="0"/>
              <w:jc w:val="center"/>
              <w:rPr>
                <w:rFonts w:ascii="Garamond" w:hAnsi="Garamond" w:cs="Calibr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7FB959" w14:textId="77777777" w:rsidR="00732FEB" w:rsidRPr="00732FEB" w:rsidRDefault="00732FEB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en-US"/>
              </w:rPr>
              <w:t>………………………</w:t>
            </w:r>
          </w:p>
          <w:p w14:paraId="6383B4FB" w14:textId="15DB386D" w:rsidR="00732FEB" w:rsidRPr="00732FEB" w:rsidRDefault="00732FEB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en-US"/>
              </w:rPr>
              <w:t>…</w:t>
            </w:r>
            <w:r>
              <w:rPr>
                <w:rFonts w:ascii="Garamond" w:hAnsi="Garamond" w:cs="Calibri"/>
                <w:sz w:val="22"/>
                <w:szCs w:val="22"/>
                <w:lang w:eastAsia="en-US"/>
              </w:rPr>
              <w:t>…………………….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C2EBBB" w14:textId="77777777" w:rsidR="00732FEB" w:rsidRPr="00732FEB" w:rsidRDefault="00732FEB" w:rsidP="00732FEB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</w:p>
          <w:p w14:paraId="48840FEF" w14:textId="28237432" w:rsidR="00732FEB" w:rsidRPr="00732FEB" w:rsidRDefault="0084323D" w:rsidP="00732FEB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  <w:r w:rsidRPr="00473D40">
              <w:rPr>
                <w:rFonts w:ascii="Garamond" w:hAnsi="Garamond" w:cs="Calibri"/>
                <w:sz w:val="22"/>
                <w:szCs w:val="22"/>
                <w:lang w:eastAsia="en-US"/>
              </w:rPr>
              <w:t xml:space="preserve">osoba, która będzie pełnić funkcję Kierownika budowy, posiadającą uprawnienia do kierowania robotami budowlanymi w specjalności konstrukcyjno - budowlanej bez ograniczeń </w:t>
            </w:r>
            <w:r w:rsidRPr="0084323D"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  <w:t xml:space="preserve">lub odpowiadające im ważne uprawnienia budowlane, które zostały wydane na podstawie wcześniej obowiązujących przepisów oraz jednocześnie min. </w:t>
            </w:r>
            <w:r w:rsidRPr="0084323D">
              <w:rPr>
                <w:rFonts w:ascii="Garamond" w:hAnsi="Garamond" w:cs="Calibri"/>
                <w:b/>
                <w:bCs/>
                <w:sz w:val="22"/>
                <w:szCs w:val="22"/>
                <w:lang w:eastAsia="en-US"/>
              </w:rPr>
              <w:t xml:space="preserve">5 letnie </w:t>
            </w:r>
            <w:r w:rsidRPr="0084323D"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  <w:t>doświadczenie zawodowe w pełnieniu funkcji kierownika budowy, w tym co najmniej kierowanie (jako kierownik budowy lub robót) jedną robotą budowlaną prowadzoną przy budynku użyteczności publicznej;</w:t>
            </w:r>
          </w:p>
          <w:p w14:paraId="0D6423E3" w14:textId="77777777" w:rsidR="00732FEB" w:rsidRPr="00732FEB" w:rsidRDefault="00732FEB" w:rsidP="00732FEB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b/>
                <w:sz w:val="22"/>
                <w:szCs w:val="22"/>
                <w:lang w:eastAsia="en-US"/>
              </w:rPr>
              <w:t>Doświadczenie:</w:t>
            </w:r>
          </w:p>
          <w:p w14:paraId="55C169B2" w14:textId="77777777" w:rsidR="00732FEB" w:rsidRPr="00732FEB" w:rsidRDefault="00732FEB" w:rsidP="00732FEB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  <w:t>………………………. lat doświadczenia</w:t>
            </w:r>
          </w:p>
          <w:p w14:paraId="7800AE46" w14:textId="77777777" w:rsidR="00732FEB" w:rsidRPr="00732FEB" w:rsidRDefault="00732FEB" w:rsidP="00732FEB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Cs/>
                <w:i/>
                <w:iCs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bCs/>
                <w:i/>
                <w:iCs/>
                <w:sz w:val="22"/>
                <w:szCs w:val="22"/>
                <w:lang w:eastAsia="en-US"/>
              </w:rPr>
              <w:t>(ilość lat)</w:t>
            </w:r>
          </w:p>
          <w:p w14:paraId="4D2AA0C0" w14:textId="77777777" w:rsidR="00732FEB" w:rsidRPr="00732FEB" w:rsidRDefault="00732FEB" w:rsidP="00732FEB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</w:p>
          <w:p w14:paraId="7765C02F" w14:textId="77777777" w:rsidR="00732FEB" w:rsidRPr="00732FEB" w:rsidRDefault="00732FEB">
            <w:pPr>
              <w:numPr>
                <w:ilvl w:val="0"/>
                <w:numId w:val="3"/>
              </w:numPr>
              <w:suppressAutoHyphens w:val="0"/>
              <w:autoSpaceDE w:val="0"/>
              <w:spacing w:after="200" w:line="276" w:lineRule="auto"/>
              <w:jc w:val="both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pl-PL"/>
              </w:rPr>
              <w:t>……………………………………………………</w:t>
            </w:r>
          </w:p>
          <w:p w14:paraId="158AD47F" w14:textId="77777777" w:rsidR="00732FEB" w:rsidRPr="00732FEB" w:rsidRDefault="00732FEB">
            <w:pPr>
              <w:numPr>
                <w:ilvl w:val="0"/>
                <w:numId w:val="3"/>
              </w:numPr>
              <w:suppressAutoHyphens w:val="0"/>
              <w:autoSpaceDE w:val="0"/>
              <w:spacing w:after="200" w:line="276" w:lineRule="auto"/>
              <w:jc w:val="both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pl-PL"/>
              </w:rPr>
              <w:lastRenderedPageBreak/>
              <w:t>………………………………………………….</w:t>
            </w:r>
          </w:p>
          <w:p w14:paraId="0A06C4B6" w14:textId="77777777" w:rsidR="00732FEB" w:rsidRPr="00732FEB" w:rsidRDefault="00732FEB">
            <w:pPr>
              <w:numPr>
                <w:ilvl w:val="0"/>
                <w:numId w:val="3"/>
              </w:numPr>
              <w:suppressAutoHyphens w:val="0"/>
              <w:autoSpaceDE w:val="0"/>
              <w:spacing w:after="200" w:line="276" w:lineRule="auto"/>
              <w:jc w:val="both"/>
              <w:rPr>
                <w:rFonts w:ascii="Garamond" w:hAnsi="Garamond" w:cs="Calibri"/>
                <w:sz w:val="16"/>
                <w:szCs w:val="16"/>
                <w:lang w:eastAsia="en-US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pl-PL"/>
              </w:rPr>
              <w:t>………………………………………………….</w:t>
            </w:r>
            <w:r w:rsidRPr="00732FEB">
              <w:rPr>
                <w:rFonts w:ascii="Garamond" w:hAnsi="Garamond" w:cs="Calibri"/>
                <w:sz w:val="22"/>
                <w:szCs w:val="22"/>
                <w:lang w:eastAsia="en-US"/>
              </w:rPr>
              <w:br/>
            </w:r>
            <w:r w:rsidRPr="00732FEB">
              <w:rPr>
                <w:rFonts w:ascii="Garamond" w:hAnsi="Garamond" w:cs="Calibri"/>
                <w:i/>
                <w:iCs/>
                <w:sz w:val="16"/>
                <w:szCs w:val="16"/>
                <w:lang w:eastAsia="pl-PL"/>
              </w:rPr>
              <w:t>(należy wskazać opracowane projekty, wartości, podmioty dla których były realizowane)</w:t>
            </w:r>
          </w:p>
          <w:p w14:paraId="40B532EA" w14:textId="77777777" w:rsidR="00732FEB" w:rsidRPr="00732FEB" w:rsidRDefault="00732FEB" w:rsidP="00732FEB">
            <w:pPr>
              <w:autoSpaceDE w:val="0"/>
              <w:spacing w:after="200" w:line="276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  <w:t>Posiada wskazane uprawnienia:</w:t>
            </w:r>
          </w:p>
          <w:p w14:paraId="026F08B6" w14:textId="77777777" w:rsidR="00732FEB" w:rsidRPr="00732FEB" w:rsidRDefault="00732FEB" w:rsidP="00732FEB">
            <w:pPr>
              <w:autoSpaceDE w:val="0"/>
              <w:spacing w:after="200" w:line="276" w:lineRule="auto"/>
              <w:jc w:val="both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en-US"/>
              </w:rPr>
              <w:t xml:space="preserve">Nr uprawnień, zaświadczeń, </w:t>
            </w:r>
          </w:p>
          <w:p w14:paraId="78ADEF74" w14:textId="77777777" w:rsidR="00732FEB" w:rsidRPr="00732FEB" w:rsidRDefault="00732FEB" w:rsidP="00732FEB">
            <w:pPr>
              <w:autoSpaceDE w:val="0"/>
              <w:spacing w:after="200" w:line="276" w:lineRule="auto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en-US"/>
              </w:rPr>
              <w:t xml:space="preserve">data ich wydania, </w:t>
            </w:r>
          </w:p>
          <w:p w14:paraId="43C81DF8" w14:textId="77777777" w:rsidR="00732FEB" w:rsidRPr="00732FEB" w:rsidRDefault="00732FEB" w:rsidP="00732FEB">
            <w:pPr>
              <w:autoSpaceDE w:val="0"/>
              <w:spacing w:after="200" w:line="276" w:lineRule="auto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en-US"/>
              </w:rPr>
              <w:t xml:space="preserve">zakres uprawnień, </w:t>
            </w:r>
          </w:p>
          <w:p w14:paraId="6F3281FE" w14:textId="77777777" w:rsidR="00732FEB" w:rsidRPr="00732FEB" w:rsidRDefault="00732FEB" w:rsidP="00732FEB">
            <w:pPr>
              <w:autoSpaceDE w:val="0"/>
              <w:spacing w:after="200" w:line="276" w:lineRule="auto"/>
              <w:rPr>
                <w:rFonts w:ascii="Garamond" w:hAnsi="Garamond" w:cs="Calibri"/>
                <w:i/>
                <w:color w:val="FF0000"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en-US"/>
              </w:rPr>
              <w:t>nazwa organu który je wydał</w:t>
            </w: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5BA96" w14:textId="77777777" w:rsidR="00732FEB" w:rsidRPr="00732FEB" w:rsidRDefault="00732FEB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en-US"/>
              </w:rPr>
              <w:lastRenderedPageBreak/>
              <w:t>Dysponowanie pośrednie</w:t>
            </w:r>
            <w:r w:rsidRPr="00732FEB">
              <w:rPr>
                <w:rFonts w:ascii="Garamond" w:hAnsi="Garamond" w:cs="Calibri"/>
                <w:b/>
                <w:sz w:val="22"/>
                <w:szCs w:val="22"/>
                <w:lang w:eastAsia="en-US"/>
              </w:rPr>
              <w:t>*</w:t>
            </w:r>
            <w:r w:rsidRPr="00732FEB">
              <w:rPr>
                <w:rFonts w:ascii="Garamond" w:hAnsi="Garamond" w:cs="Calibri"/>
                <w:sz w:val="22"/>
                <w:szCs w:val="22"/>
                <w:lang w:eastAsia="en-US"/>
              </w:rPr>
              <w:t xml:space="preserve"> - należy wpisać formę współpracy …………………………………</w:t>
            </w:r>
          </w:p>
          <w:p w14:paraId="2143F458" w14:textId="77777777" w:rsidR="00732FEB" w:rsidRPr="00732FEB" w:rsidRDefault="00732FEB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en-US"/>
              </w:rPr>
              <w:t>(umowa zlecenie/umowa o dzieło itp.) zgodnie z załączonym do oferty drukiem - załącznik nr 2c do SWZ</w:t>
            </w:r>
          </w:p>
          <w:p w14:paraId="4701A45E" w14:textId="77777777" w:rsidR="00732FEB" w:rsidRPr="00732FEB" w:rsidRDefault="00732FEB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250B802B" w14:textId="77777777" w:rsidR="00732FEB" w:rsidRPr="00732FEB" w:rsidRDefault="00732FEB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en-US"/>
              </w:rPr>
              <w:t>lub</w:t>
            </w:r>
          </w:p>
          <w:p w14:paraId="4540B92D" w14:textId="77777777" w:rsidR="00732FEB" w:rsidRPr="00732FEB" w:rsidRDefault="00732FEB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en-US"/>
              </w:rPr>
              <w:t>Dysponowanie bezpośrednie</w:t>
            </w:r>
            <w:r w:rsidRPr="00732FEB">
              <w:rPr>
                <w:rFonts w:ascii="Garamond" w:hAnsi="Garamond" w:cs="Calibri"/>
                <w:b/>
                <w:sz w:val="22"/>
                <w:szCs w:val="22"/>
                <w:lang w:eastAsia="en-US"/>
              </w:rPr>
              <w:t>**</w:t>
            </w:r>
            <w:r w:rsidRPr="00732FEB">
              <w:rPr>
                <w:rFonts w:ascii="Garamond" w:hAnsi="Garamond" w:cs="Calibri"/>
                <w:sz w:val="22"/>
                <w:szCs w:val="22"/>
                <w:lang w:eastAsia="en-US"/>
              </w:rPr>
              <w:t xml:space="preserve"> - należy wpisać formę współpracy </w:t>
            </w:r>
          </w:p>
          <w:p w14:paraId="5F0CDF18" w14:textId="77777777" w:rsidR="00732FEB" w:rsidRPr="00732FEB" w:rsidRDefault="00732FEB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en-US"/>
              </w:rPr>
              <w:t>…………………………………</w:t>
            </w:r>
          </w:p>
          <w:p w14:paraId="7BBBF6BC" w14:textId="0BD77D34" w:rsidR="00732FEB" w:rsidRPr="00732FEB" w:rsidRDefault="00732FEB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en-US"/>
              </w:rPr>
              <w:t>(umowa o pracę/umowa zlecenie/umowa o dzieło/ samozatrudnienie się osoby fizycznej prowadzącej działalność gospodarczą).</w:t>
            </w:r>
          </w:p>
        </w:tc>
      </w:tr>
      <w:tr w:rsidR="00732FEB" w:rsidRPr="00732FEB" w14:paraId="60B6A2A3" w14:textId="77777777" w:rsidTr="0077616A">
        <w:trPr>
          <w:trHeight w:val="836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E33F8" w14:textId="77777777" w:rsidR="00732FEB" w:rsidRPr="00732FEB" w:rsidRDefault="00732FEB" w:rsidP="00732FEB">
            <w:pPr>
              <w:suppressAutoHyphens w:val="0"/>
              <w:jc w:val="center"/>
              <w:rPr>
                <w:rFonts w:ascii="Garamond" w:hAnsi="Garamond" w:cs="Calibri"/>
                <w:b/>
                <w:sz w:val="22"/>
                <w:szCs w:val="22"/>
                <w:lang w:eastAsia="pl-PL"/>
              </w:rPr>
            </w:pPr>
            <w:r w:rsidRPr="00732FEB">
              <w:rPr>
                <w:rFonts w:ascii="Garamond" w:hAnsi="Garamond" w:cs="Calibri"/>
                <w:b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C750E" w14:textId="7045F8AF" w:rsidR="00732FEB" w:rsidRPr="00732FEB" w:rsidRDefault="00732FEB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>
              <w:rPr>
                <w:rFonts w:ascii="Garamond" w:hAnsi="Garamond" w:cs="Calibri"/>
                <w:sz w:val="22"/>
                <w:szCs w:val="22"/>
                <w:lang w:eastAsia="en-US"/>
              </w:rPr>
              <w:t>……………………………………………….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36A42" w14:textId="77777777" w:rsidR="00732FEB" w:rsidRPr="00732FEB" w:rsidRDefault="00732FEB" w:rsidP="00732FEB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</w:p>
          <w:p w14:paraId="0E482F10" w14:textId="325CEB26" w:rsidR="00732FEB" w:rsidRPr="00732FEB" w:rsidRDefault="0084323D" w:rsidP="00732FEB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  <w:r w:rsidRPr="00473D40">
              <w:rPr>
                <w:rFonts w:ascii="Garamond" w:hAnsi="Garamond" w:cs="Calibri"/>
                <w:sz w:val="22"/>
                <w:szCs w:val="22"/>
                <w:lang w:eastAsia="en-US"/>
              </w:rPr>
              <w:t>osoba, która będzie pełnić funkcję Kierownika robót elektrycznych, posiadającą uprawnienia do kierowania robotami budowlanymi w specjalności w zakresie sieci, instalacji i urządzeń elektrycznych i elektroenergetycznych bez ograniczeń lub odpowiadając</w:t>
            </w:r>
            <w:r w:rsidRPr="0084323D"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  <w:t xml:space="preserve">e im ważne uprawnienia budowlane, które zostały wydane na podstawie wcześniej obowiązujących przepisów oraz jednocześnie min. </w:t>
            </w:r>
            <w:r w:rsidRPr="0084323D">
              <w:rPr>
                <w:rFonts w:ascii="Garamond" w:hAnsi="Garamond" w:cs="Calibri"/>
                <w:b/>
                <w:bCs/>
                <w:sz w:val="22"/>
                <w:szCs w:val="22"/>
                <w:lang w:eastAsia="en-US"/>
              </w:rPr>
              <w:t xml:space="preserve">5 letnie doświadczenie </w:t>
            </w:r>
            <w:r w:rsidRPr="0084323D"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  <w:t>zawodowe w pełnieniu funkcji kierownika tych robót;</w:t>
            </w:r>
          </w:p>
          <w:p w14:paraId="02423D14" w14:textId="77777777" w:rsidR="00732FEB" w:rsidRPr="00732FEB" w:rsidRDefault="00732FEB" w:rsidP="00732FEB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</w:p>
          <w:p w14:paraId="422DC796" w14:textId="77777777" w:rsidR="00732FEB" w:rsidRPr="00732FEB" w:rsidRDefault="00732FEB" w:rsidP="00732FEB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b/>
                <w:sz w:val="22"/>
                <w:szCs w:val="22"/>
                <w:lang w:eastAsia="en-US"/>
              </w:rPr>
              <w:t>Doświadczenie:</w:t>
            </w:r>
          </w:p>
          <w:p w14:paraId="714E9C7C" w14:textId="77777777" w:rsidR="00732FEB" w:rsidRPr="00732FEB" w:rsidRDefault="00732FEB" w:rsidP="00732FEB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  <w:t>………………………. lat doświadczenia</w:t>
            </w:r>
          </w:p>
          <w:p w14:paraId="6FD62D77" w14:textId="77777777" w:rsidR="00732FEB" w:rsidRPr="00732FEB" w:rsidRDefault="00732FEB" w:rsidP="00732FEB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Cs/>
                <w:i/>
                <w:iCs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bCs/>
                <w:i/>
                <w:iCs/>
                <w:sz w:val="22"/>
                <w:szCs w:val="22"/>
                <w:lang w:eastAsia="en-US"/>
              </w:rPr>
              <w:t>(ilość lat)</w:t>
            </w:r>
          </w:p>
          <w:p w14:paraId="069B2825" w14:textId="77777777" w:rsidR="00732FEB" w:rsidRPr="00732FEB" w:rsidRDefault="00732FEB" w:rsidP="00732FEB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</w:p>
          <w:p w14:paraId="095FB4F0" w14:textId="77777777" w:rsidR="00732FEB" w:rsidRPr="00732FEB" w:rsidRDefault="00732FEB" w:rsidP="00732FEB">
            <w:pPr>
              <w:autoSpaceDE w:val="0"/>
              <w:spacing w:after="200" w:line="276" w:lineRule="auto"/>
              <w:ind w:left="360"/>
              <w:jc w:val="both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pl-PL"/>
              </w:rPr>
              <w:t>1……………………………….</w:t>
            </w:r>
          </w:p>
          <w:p w14:paraId="37AD1615" w14:textId="77777777" w:rsidR="00732FEB" w:rsidRPr="00732FEB" w:rsidRDefault="00732FEB" w:rsidP="00732FEB">
            <w:pPr>
              <w:autoSpaceDE w:val="0"/>
              <w:spacing w:after="200" w:line="276" w:lineRule="auto"/>
              <w:ind w:firstLine="389"/>
              <w:jc w:val="both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pl-PL"/>
              </w:rPr>
              <w:t>2………………………………</w:t>
            </w:r>
          </w:p>
          <w:p w14:paraId="0634F4A1" w14:textId="77777777" w:rsidR="00732FEB" w:rsidRPr="00732FEB" w:rsidRDefault="00732FEB" w:rsidP="00732FEB">
            <w:pPr>
              <w:autoSpaceDE w:val="0"/>
              <w:spacing w:after="200" w:line="276" w:lineRule="auto"/>
              <w:ind w:left="360"/>
              <w:jc w:val="both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pl-PL"/>
              </w:rPr>
              <w:t>3………………………………</w:t>
            </w:r>
          </w:p>
          <w:p w14:paraId="38998587" w14:textId="77777777" w:rsidR="00732FEB" w:rsidRPr="00732FEB" w:rsidRDefault="00732FEB" w:rsidP="00732FEB">
            <w:pPr>
              <w:autoSpaceDE w:val="0"/>
              <w:spacing w:after="200" w:line="276" w:lineRule="auto"/>
              <w:ind w:left="720"/>
              <w:jc w:val="both"/>
              <w:rPr>
                <w:rFonts w:ascii="Garamond" w:hAnsi="Garamond" w:cs="Calibri"/>
                <w:i/>
                <w:iCs/>
                <w:sz w:val="16"/>
                <w:szCs w:val="16"/>
                <w:lang w:eastAsia="en-US"/>
              </w:rPr>
            </w:pPr>
            <w:r w:rsidRPr="00732FEB">
              <w:rPr>
                <w:rFonts w:ascii="Garamond" w:hAnsi="Garamond" w:cs="Calibri"/>
                <w:i/>
                <w:iCs/>
                <w:sz w:val="16"/>
                <w:szCs w:val="16"/>
                <w:lang w:eastAsia="pl-PL"/>
              </w:rPr>
              <w:t>(należy wskazać opracowane projekty, wartości, podmioty dla których były realizowane)</w:t>
            </w:r>
          </w:p>
          <w:p w14:paraId="74A458FE" w14:textId="77777777" w:rsidR="00732FEB" w:rsidRPr="00732FEB" w:rsidRDefault="00732FEB" w:rsidP="00732FEB">
            <w:pPr>
              <w:autoSpaceDE w:val="0"/>
              <w:spacing w:after="200" w:line="276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  <w:t>Posiada wskazane uprawnienia:</w:t>
            </w:r>
          </w:p>
          <w:p w14:paraId="5FF6F704" w14:textId="77777777" w:rsidR="00732FEB" w:rsidRPr="00732FEB" w:rsidRDefault="00732FEB" w:rsidP="00732FEB">
            <w:pPr>
              <w:autoSpaceDE w:val="0"/>
              <w:spacing w:after="200" w:line="276" w:lineRule="auto"/>
              <w:jc w:val="both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en-US"/>
              </w:rPr>
              <w:lastRenderedPageBreak/>
              <w:t xml:space="preserve">Nr uprawnień, zaświadczeń, </w:t>
            </w:r>
          </w:p>
          <w:p w14:paraId="206F4047" w14:textId="77777777" w:rsidR="00732FEB" w:rsidRPr="00732FEB" w:rsidRDefault="00732FEB" w:rsidP="00732FEB">
            <w:pPr>
              <w:autoSpaceDE w:val="0"/>
              <w:spacing w:after="200" w:line="276" w:lineRule="auto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en-US"/>
              </w:rPr>
              <w:t xml:space="preserve">data ich wydania, </w:t>
            </w:r>
          </w:p>
          <w:p w14:paraId="6701A5E1" w14:textId="77777777" w:rsidR="00732FEB" w:rsidRPr="00732FEB" w:rsidRDefault="00732FEB" w:rsidP="00732FEB">
            <w:pPr>
              <w:autoSpaceDE w:val="0"/>
              <w:spacing w:after="200" w:line="276" w:lineRule="auto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en-US"/>
              </w:rPr>
              <w:t xml:space="preserve">zakres uprawnień, </w:t>
            </w:r>
          </w:p>
          <w:p w14:paraId="45458A85" w14:textId="77777777" w:rsidR="00732FEB" w:rsidRPr="00732FEB" w:rsidRDefault="00732FEB" w:rsidP="00732FEB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en-US"/>
              </w:rPr>
              <w:t>nazwa organu który je wydał</w:t>
            </w: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E2DB0" w14:textId="77777777" w:rsidR="00732FEB" w:rsidRPr="00732FEB" w:rsidRDefault="00732FEB" w:rsidP="00732FEB">
            <w:pPr>
              <w:suppressAutoHyphens w:val="0"/>
              <w:jc w:val="both"/>
              <w:rPr>
                <w:rFonts w:ascii="Garamond" w:hAnsi="Garamond" w:cs="Calibri"/>
                <w:sz w:val="20"/>
                <w:szCs w:val="20"/>
                <w:lang w:eastAsia="pl-PL"/>
              </w:rPr>
            </w:pPr>
            <w:r w:rsidRPr="00732FEB">
              <w:rPr>
                <w:rFonts w:ascii="Garamond" w:hAnsi="Garamond" w:cs="Calibri"/>
                <w:sz w:val="20"/>
                <w:szCs w:val="20"/>
                <w:lang w:eastAsia="pl-PL"/>
              </w:rPr>
              <w:lastRenderedPageBreak/>
              <w:t>Dysponowanie pośrednie</w:t>
            </w:r>
            <w:r w:rsidRPr="00732FEB">
              <w:rPr>
                <w:rFonts w:ascii="Garamond" w:hAnsi="Garamond" w:cs="Calibri"/>
                <w:b/>
                <w:sz w:val="20"/>
                <w:szCs w:val="20"/>
                <w:lang w:eastAsia="pl-PL"/>
              </w:rPr>
              <w:t>*</w:t>
            </w:r>
            <w:r w:rsidRPr="00732FEB">
              <w:rPr>
                <w:rFonts w:ascii="Garamond" w:hAnsi="Garamond" w:cs="Calibri"/>
                <w:sz w:val="20"/>
                <w:szCs w:val="20"/>
                <w:lang w:eastAsia="pl-PL"/>
              </w:rPr>
              <w:t xml:space="preserve"> - należy wpisać formę współpracy …………………………………</w:t>
            </w:r>
          </w:p>
          <w:p w14:paraId="032B794E" w14:textId="77777777" w:rsidR="00732FEB" w:rsidRPr="00732FEB" w:rsidRDefault="00732FEB" w:rsidP="00732FEB">
            <w:pPr>
              <w:suppressAutoHyphens w:val="0"/>
              <w:jc w:val="both"/>
              <w:rPr>
                <w:rFonts w:ascii="Garamond" w:hAnsi="Garamond" w:cs="Calibri"/>
                <w:sz w:val="20"/>
                <w:szCs w:val="20"/>
                <w:lang w:eastAsia="pl-PL"/>
              </w:rPr>
            </w:pPr>
            <w:r w:rsidRPr="00732FEB">
              <w:rPr>
                <w:rFonts w:ascii="Garamond" w:hAnsi="Garamond" w:cs="Calibri"/>
                <w:sz w:val="20"/>
                <w:szCs w:val="20"/>
                <w:lang w:eastAsia="pl-PL"/>
              </w:rPr>
              <w:t>(umowa zlecenie/umowa o dzieło itp.) zgodnie z załączonym do oferty drukiem - załącznik nr 2c do SWZ</w:t>
            </w:r>
          </w:p>
          <w:p w14:paraId="35D9684F" w14:textId="77777777" w:rsidR="00732FEB" w:rsidRPr="00732FEB" w:rsidRDefault="00732FEB" w:rsidP="00732FEB">
            <w:pPr>
              <w:suppressAutoHyphens w:val="0"/>
              <w:jc w:val="both"/>
              <w:rPr>
                <w:rFonts w:ascii="Garamond" w:hAnsi="Garamond" w:cs="Calibri"/>
                <w:sz w:val="20"/>
                <w:szCs w:val="20"/>
                <w:lang w:eastAsia="pl-PL"/>
              </w:rPr>
            </w:pPr>
          </w:p>
          <w:p w14:paraId="7083707D" w14:textId="77777777" w:rsidR="00732FEB" w:rsidRPr="00732FEB" w:rsidRDefault="00732FEB" w:rsidP="00732FEB">
            <w:pPr>
              <w:suppressAutoHyphens w:val="0"/>
              <w:jc w:val="both"/>
              <w:rPr>
                <w:rFonts w:ascii="Garamond" w:hAnsi="Garamond" w:cs="Calibri"/>
                <w:sz w:val="20"/>
                <w:szCs w:val="20"/>
                <w:lang w:eastAsia="pl-PL"/>
              </w:rPr>
            </w:pPr>
            <w:r w:rsidRPr="00732FEB">
              <w:rPr>
                <w:rFonts w:ascii="Garamond" w:hAnsi="Garamond" w:cs="Calibri"/>
                <w:sz w:val="20"/>
                <w:szCs w:val="20"/>
                <w:lang w:eastAsia="pl-PL"/>
              </w:rPr>
              <w:t>lub</w:t>
            </w:r>
          </w:p>
          <w:p w14:paraId="7D7F5AAD" w14:textId="77777777" w:rsidR="00732FEB" w:rsidRPr="00732FEB" w:rsidRDefault="00732FEB" w:rsidP="00732FEB">
            <w:pPr>
              <w:suppressAutoHyphens w:val="0"/>
              <w:jc w:val="both"/>
              <w:rPr>
                <w:rFonts w:ascii="Garamond" w:hAnsi="Garamond" w:cs="Calibri"/>
                <w:sz w:val="20"/>
                <w:szCs w:val="20"/>
                <w:lang w:eastAsia="pl-PL"/>
              </w:rPr>
            </w:pPr>
            <w:r w:rsidRPr="00732FEB">
              <w:rPr>
                <w:rFonts w:ascii="Garamond" w:hAnsi="Garamond" w:cs="Calibri"/>
                <w:sz w:val="20"/>
                <w:szCs w:val="20"/>
                <w:lang w:eastAsia="pl-PL"/>
              </w:rPr>
              <w:t>Dysponowanie bezpośrednie</w:t>
            </w:r>
            <w:r w:rsidRPr="00732FEB">
              <w:rPr>
                <w:rFonts w:ascii="Garamond" w:hAnsi="Garamond" w:cs="Calibri"/>
                <w:b/>
                <w:sz w:val="20"/>
                <w:szCs w:val="20"/>
                <w:lang w:eastAsia="pl-PL"/>
              </w:rPr>
              <w:t>**</w:t>
            </w:r>
            <w:r w:rsidRPr="00732FEB">
              <w:rPr>
                <w:rFonts w:ascii="Garamond" w:hAnsi="Garamond" w:cs="Calibri"/>
                <w:sz w:val="20"/>
                <w:szCs w:val="20"/>
                <w:lang w:eastAsia="pl-PL"/>
              </w:rPr>
              <w:t xml:space="preserve"> - należy wpisać formę współpracy </w:t>
            </w:r>
          </w:p>
          <w:p w14:paraId="19C69503" w14:textId="77777777" w:rsidR="00732FEB" w:rsidRPr="00732FEB" w:rsidRDefault="00732FEB" w:rsidP="00732FEB">
            <w:pPr>
              <w:suppressAutoHyphens w:val="0"/>
              <w:jc w:val="both"/>
              <w:rPr>
                <w:rFonts w:ascii="Garamond" w:hAnsi="Garamond" w:cs="Calibri"/>
                <w:sz w:val="20"/>
                <w:szCs w:val="20"/>
                <w:lang w:eastAsia="pl-PL"/>
              </w:rPr>
            </w:pPr>
            <w:r w:rsidRPr="00732FEB">
              <w:rPr>
                <w:rFonts w:ascii="Garamond" w:hAnsi="Garamond" w:cs="Calibri"/>
                <w:sz w:val="20"/>
                <w:szCs w:val="20"/>
                <w:lang w:eastAsia="pl-PL"/>
              </w:rPr>
              <w:t>…………………………………</w:t>
            </w:r>
          </w:p>
          <w:p w14:paraId="6C219DFB" w14:textId="724F58CC" w:rsidR="00732FEB" w:rsidRPr="00732FEB" w:rsidRDefault="00732FEB" w:rsidP="00732FEB">
            <w:pPr>
              <w:suppressAutoHyphens w:val="0"/>
              <w:jc w:val="both"/>
              <w:rPr>
                <w:rFonts w:ascii="Garamond" w:hAnsi="Garamond" w:cs="Calibri"/>
                <w:sz w:val="22"/>
                <w:szCs w:val="22"/>
                <w:lang w:eastAsia="pl-PL"/>
              </w:rPr>
            </w:pPr>
            <w:r w:rsidRPr="00732FEB">
              <w:rPr>
                <w:rFonts w:ascii="Garamond" w:hAnsi="Garamond" w:cs="Calibri"/>
                <w:sz w:val="20"/>
                <w:szCs w:val="20"/>
                <w:lang w:eastAsia="pl-PL"/>
              </w:rPr>
              <w:t>(umowa o pracę/umowa zlecenie/umowa o dzieło/ samozatrudnienie się osoby fizycznej prowadzącej działalność gospodarczą).</w:t>
            </w:r>
          </w:p>
        </w:tc>
      </w:tr>
      <w:tr w:rsidR="00732FEB" w:rsidRPr="00732FEB" w14:paraId="449760A0" w14:textId="77777777" w:rsidTr="0077616A">
        <w:trPr>
          <w:trHeight w:val="836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A3C2D" w14:textId="77777777" w:rsidR="00732FEB" w:rsidRPr="00732FEB" w:rsidRDefault="00732FEB" w:rsidP="00732FEB">
            <w:pPr>
              <w:suppressAutoHyphens w:val="0"/>
              <w:jc w:val="center"/>
              <w:rPr>
                <w:rFonts w:ascii="Garamond" w:hAnsi="Garamond" w:cs="Calibri"/>
                <w:b/>
                <w:sz w:val="22"/>
                <w:szCs w:val="22"/>
                <w:lang w:eastAsia="pl-PL"/>
              </w:rPr>
            </w:pPr>
            <w:r w:rsidRPr="00732FEB">
              <w:rPr>
                <w:rFonts w:ascii="Garamond" w:hAnsi="Garamond" w:cs="Calibri"/>
                <w:b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378F2" w14:textId="0F7A1613" w:rsidR="00732FEB" w:rsidRPr="00732FEB" w:rsidRDefault="00732FEB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>
              <w:rPr>
                <w:rFonts w:ascii="Garamond" w:hAnsi="Garamond" w:cs="Calibri"/>
                <w:sz w:val="22"/>
                <w:szCs w:val="22"/>
                <w:lang w:eastAsia="en-US"/>
              </w:rPr>
              <w:t>………………………………………………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39348" w14:textId="2A621457" w:rsidR="00732FEB" w:rsidRPr="00732FEB" w:rsidRDefault="0084323D" w:rsidP="00732FEB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  <w:r w:rsidRPr="00473D40">
              <w:rPr>
                <w:sz w:val="23"/>
                <w:szCs w:val="23"/>
              </w:rPr>
              <w:t>osoba, która będzie pełnić funkcję Kierownika robót sanitarnych, posiadającą uprawnienia do kierowania robotami budowlanymi w specjalności w zakresie sieci, instalacji i urządzeń cieplnych, wentylacyjnych, gazowych, wodociągowych i kanalizacyjnych bez ograniczeń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lub odpowiadające im ważne uprawnienia budowlane, które zostały wydane na podstawie wcześniej obowiązujących przepisów oraz jednocześnie min. 5 letnie doświadczenie zawodowe w pełnieniu funkcji kierownika robót; </w:t>
            </w:r>
          </w:p>
          <w:p w14:paraId="10263A47" w14:textId="77777777" w:rsidR="00732FEB" w:rsidRPr="00732FEB" w:rsidRDefault="00732FEB" w:rsidP="00732FEB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  <w:t>Doświadczenie:</w:t>
            </w:r>
          </w:p>
          <w:p w14:paraId="259678DB" w14:textId="77777777" w:rsidR="00732FEB" w:rsidRPr="00732FEB" w:rsidRDefault="00732FEB" w:rsidP="00732FEB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  <w:t>………………………. lat doświadczenia</w:t>
            </w:r>
          </w:p>
          <w:p w14:paraId="18A732D7" w14:textId="77777777" w:rsidR="00732FEB" w:rsidRPr="00732FEB" w:rsidRDefault="00732FEB" w:rsidP="00732FEB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  <w:t>(ilość lat)</w:t>
            </w:r>
          </w:p>
          <w:p w14:paraId="61562E4E" w14:textId="77777777" w:rsidR="00732FEB" w:rsidRPr="00732FEB" w:rsidRDefault="00732FEB" w:rsidP="00732FEB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</w:p>
          <w:p w14:paraId="423B5C20" w14:textId="77777777" w:rsidR="00732FEB" w:rsidRPr="00732FEB" w:rsidRDefault="00732FEB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  <w:t>1 ………………………</w:t>
            </w:r>
          </w:p>
          <w:p w14:paraId="7A49FFC7" w14:textId="77777777" w:rsidR="00732FEB" w:rsidRPr="00732FEB" w:rsidRDefault="00732FEB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  <w:t>2….……………………</w:t>
            </w:r>
          </w:p>
          <w:p w14:paraId="03E6726D" w14:textId="77777777" w:rsidR="00732FEB" w:rsidRPr="00732FEB" w:rsidRDefault="00732FEB" w:rsidP="00732FEB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  <w:t xml:space="preserve">               3.………………………</w:t>
            </w:r>
          </w:p>
          <w:p w14:paraId="3AC08043" w14:textId="77777777" w:rsidR="00732FEB" w:rsidRPr="00732FEB" w:rsidRDefault="00732FEB" w:rsidP="00732FEB">
            <w:pPr>
              <w:suppressAutoHyphens w:val="0"/>
              <w:spacing w:line="360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  <w:t>(należy wskazać opracowane projekty, wartości, podmioty dla których były realizowane)</w:t>
            </w:r>
          </w:p>
          <w:p w14:paraId="06055AD1" w14:textId="77777777" w:rsidR="00732FEB" w:rsidRPr="00732FEB" w:rsidRDefault="00732FEB" w:rsidP="00732FEB">
            <w:pPr>
              <w:suppressAutoHyphens w:val="0"/>
              <w:spacing w:line="360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  <w:t>Posiada wskazane uprawnienia:</w:t>
            </w:r>
          </w:p>
          <w:p w14:paraId="1679BA8D" w14:textId="77777777" w:rsidR="00732FEB" w:rsidRPr="00732FEB" w:rsidRDefault="00732FEB" w:rsidP="00732FEB">
            <w:pPr>
              <w:suppressAutoHyphens w:val="0"/>
              <w:spacing w:line="360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  <w:t xml:space="preserve">Nr uprawnień, zaświadczeń, </w:t>
            </w:r>
          </w:p>
          <w:p w14:paraId="56F676A8" w14:textId="77777777" w:rsidR="00732FEB" w:rsidRPr="00732FEB" w:rsidRDefault="00732FEB" w:rsidP="00732FEB">
            <w:pPr>
              <w:suppressAutoHyphens w:val="0"/>
              <w:spacing w:line="360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  <w:t xml:space="preserve">data ich wydania, </w:t>
            </w:r>
          </w:p>
          <w:p w14:paraId="4832F727" w14:textId="77777777" w:rsidR="00732FEB" w:rsidRPr="00732FEB" w:rsidRDefault="00732FEB" w:rsidP="00732FEB">
            <w:pPr>
              <w:suppressAutoHyphens w:val="0"/>
              <w:spacing w:line="360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  <w:t xml:space="preserve">zakres uprawnień, </w:t>
            </w:r>
          </w:p>
          <w:p w14:paraId="66407120" w14:textId="77777777" w:rsidR="00732FEB" w:rsidRPr="00732FEB" w:rsidRDefault="00732FEB" w:rsidP="00732FEB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</w:pPr>
            <w:r w:rsidRPr="00732FEB">
              <w:rPr>
                <w:rFonts w:ascii="Garamond" w:hAnsi="Garamond" w:cs="Calibri"/>
                <w:bCs/>
                <w:sz w:val="22"/>
                <w:szCs w:val="22"/>
                <w:lang w:eastAsia="en-US"/>
              </w:rPr>
              <w:t>nazwa organu który je wydał</w:t>
            </w: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41DB9" w14:textId="77777777" w:rsidR="00732FEB" w:rsidRPr="00732FEB" w:rsidRDefault="00732FEB" w:rsidP="00732FEB">
            <w:pPr>
              <w:suppressAutoHyphens w:val="0"/>
              <w:jc w:val="both"/>
              <w:rPr>
                <w:rFonts w:ascii="Garamond" w:hAnsi="Garamond" w:cs="Calibri"/>
                <w:sz w:val="22"/>
                <w:szCs w:val="22"/>
                <w:lang w:eastAsia="pl-PL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pl-PL"/>
              </w:rPr>
              <w:t>Dysponowanie pośrednie</w:t>
            </w:r>
            <w:r w:rsidRPr="00732FEB">
              <w:rPr>
                <w:rFonts w:ascii="Garamond" w:hAnsi="Garamond" w:cs="Calibri"/>
                <w:b/>
                <w:sz w:val="22"/>
                <w:szCs w:val="22"/>
                <w:lang w:eastAsia="pl-PL"/>
              </w:rPr>
              <w:t>*</w:t>
            </w:r>
            <w:r w:rsidRPr="00732FEB">
              <w:rPr>
                <w:rFonts w:ascii="Garamond" w:hAnsi="Garamond" w:cs="Calibri"/>
                <w:sz w:val="22"/>
                <w:szCs w:val="22"/>
                <w:lang w:eastAsia="pl-PL"/>
              </w:rPr>
              <w:t xml:space="preserve"> - należy wpisać formę współpracy …………………………………</w:t>
            </w:r>
          </w:p>
          <w:p w14:paraId="2514FFCD" w14:textId="10666612" w:rsidR="00732FEB" w:rsidRPr="00732FEB" w:rsidRDefault="00732FEB" w:rsidP="00732FEB">
            <w:pPr>
              <w:suppressAutoHyphens w:val="0"/>
              <w:jc w:val="both"/>
              <w:rPr>
                <w:rFonts w:ascii="Garamond" w:hAnsi="Garamond" w:cs="Calibri"/>
                <w:sz w:val="22"/>
                <w:szCs w:val="22"/>
                <w:lang w:eastAsia="pl-PL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pl-PL"/>
              </w:rPr>
              <w:t xml:space="preserve">(umowa zlecenie/umowa o dzieło itp.) zgodnie z załączonym do oferty drukiem - załącznik nr </w:t>
            </w:r>
            <w:r>
              <w:rPr>
                <w:rFonts w:ascii="Garamond" w:hAnsi="Garamond" w:cs="Calibri"/>
                <w:sz w:val="22"/>
                <w:szCs w:val="22"/>
                <w:lang w:eastAsia="pl-PL"/>
              </w:rPr>
              <w:t>2c</w:t>
            </w:r>
            <w:r w:rsidRPr="00732FEB">
              <w:rPr>
                <w:rFonts w:ascii="Garamond" w:hAnsi="Garamond" w:cs="Calibri"/>
                <w:sz w:val="22"/>
                <w:szCs w:val="22"/>
                <w:lang w:eastAsia="pl-PL"/>
              </w:rPr>
              <w:t xml:space="preserve"> do SWZ</w:t>
            </w:r>
          </w:p>
          <w:p w14:paraId="518AE8DC" w14:textId="77777777" w:rsidR="00732FEB" w:rsidRDefault="00732FEB" w:rsidP="00732FEB">
            <w:pPr>
              <w:suppressAutoHyphens w:val="0"/>
              <w:jc w:val="both"/>
              <w:rPr>
                <w:rFonts w:ascii="Garamond" w:hAnsi="Garamond" w:cs="Calibri"/>
                <w:sz w:val="22"/>
                <w:szCs w:val="22"/>
                <w:lang w:eastAsia="pl-PL"/>
              </w:rPr>
            </w:pPr>
          </w:p>
          <w:p w14:paraId="740795AE" w14:textId="49BD9BD0" w:rsidR="00732FEB" w:rsidRDefault="00732FEB" w:rsidP="00732FEB">
            <w:pPr>
              <w:suppressAutoHyphens w:val="0"/>
              <w:jc w:val="both"/>
              <w:rPr>
                <w:rFonts w:ascii="Garamond" w:hAnsi="Garamond" w:cs="Calibri"/>
                <w:sz w:val="22"/>
                <w:szCs w:val="22"/>
                <w:lang w:eastAsia="pl-PL"/>
              </w:rPr>
            </w:pPr>
            <w:r>
              <w:rPr>
                <w:rFonts w:ascii="Garamond" w:hAnsi="Garamond" w:cs="Calibri"/>
                <w:sz w:val="22"/>
                <w:szCs w:val="22"/>
                <w:lang w:eastAsia="pl-PL"/>
              </w:rPr>
              <w:t>lub</w:t>
            </w:r>
          </w:p>
          <w:p w14:paraId="5140D049" w14:textId="59141F74" w:rsidR="00732FEB" w:rsidRPr="00732FEB" w:rsidRDefault="00732FEB" w:rsidP="00732FEB">
            <w:pPr>
              <w:suppressAutoHyphens w:val="0"/>
              <w:jc w:val="both"/>
              <w:rPr>
                <w:rFonts w:ascii="Garamond" w:hAnsi="Garamond" w:cs="Calibri"/>
                <w:sz w:val="22"/>
                <w:szCs w:val="22"/>
                <w:lang w:eastAsia="pl-PL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pl-PL"/>
              </w:rPr>
              <w:t>Dysponowanie bezpośrednie</w:t>
            </w:r>
            <w:r w:rsidRPr="00732FEB">
              <w:rPr>
                <w:rFonts w:ascii="Garamond" w:hAnsi="Garamond" w:cs="Calibri"/>
                <w:b/>
                <w:color w:val="FF0000"/>
                <w:sz w:val="22"/>
                <w:szCs w:val="22"/>
                <w:lang w:eastAsia="pl-PL"/>
              </w:rPr>
              <w:t>**</w:t>
            </w:r>
            <w:r w:rsidRPr="00732FEB">
              <w:rPr>
                <w:rFonts w:ascii="Garamond" w:hAnsi="Garamond" w:cs="Calibri"/>
                <w:sz w:val="22"/>
                <w:szCs w:val="22"/>
                <w:lang w:eastAsia="pl-PL"/>
              </w:rPr>
              <w:t xml:space="preserve"> - należy wpisać formę współpracy </w:t>
            </w:r>
          </w:p>
          <w:p w14:paraId="3E835D6E" w14:textId="77777777" w:rsidR="00732FEB" w:rsidRPr="00732FEB" w:rsidRDefault="00732FEB" w:rsidP="00732FEB">
            <w:pPr>
              <w:suppressAutoHyphens w:val="0"/>
              <w:jc w:val="center"/>
              <w:rPr>
                <w:rFonts w:ascii="Garamond" w:hAnsi="Garamond" w:cs="Calibri"/>
                <w:color w:val="FF0000"/>
                <w:sz w:val="22"/>
                <w:szCs w:val="22"/>
                <w:lang w:eastAsia="pl-PL"/>
              </w:rPr>
            </w:pPr>
            <w:r w:rsidRPr="00732FEB">
              <w:rPr>
                <w:rFonts w:ascii="Garamond" w:hAnsi="Garamond" w:cs="Calibri"/>
                <w:color w:val="FF0000"/>
                <w:sz w:val="22"/>
                <w:szCs w:val="22"/>
                <w:lang w:eastAsia="pl-PL"/>
              </w:rPr>
              <w:t>…………………………………</w:t>
            </w:r>
          </w:p>
          <w:p w14:paraId="50A427CA" w14:textId="77777777" w:rsidR="00732FEB" w:rsidRPr="00732FEB" w:rsidRDefault="00732FEB" w:rsidP="00732FEB">
            <w:pPr>
              <w:suppressAutoHyphens w:val="0"/>
              <w:jc w:val="both"/>
              <w:rPr>
                <w:rFonts w:ascii="Garamond" w:hAnsi="Garamond" w:cs="Calibri"/>
                <w:sz w:val="22"/>
                <w:szCs w:val="22"/>
                <w:lang w:eastAsia="pl-PL"/>
              </w:rPr>
            </w:pPr>
            <w:r w:rsidRPr="00732FEB">
              <w:rPr>
                <w:rFonts w:ascii="Garamond" w:hAnsi="Garamond" w:cs="Calibri"/>
                <w:sz w:val="22"/>
                <w:szCs w:val="22"/>
                <w:lang w:eastAsia="pl-PL"/>
              </w:rPr>
              <w:t>(umowa o pracę/umowa zlecenie/umowa o dzieło/ samozatrudnienie się osoby fizycznej prowadzącej działalność gospodarczą).</w:t>
            </w:r>
          </w:p>
        </w:tc>
      </w:tr>
      <w:tr w:rsidR="001333FC" w:rsidRPr="00732FEB" w14:paraId="5BCA4B51" w14:textId="77777777" w:rsidTr="0077616A">
        <w:trPr>
          <w:trHeight w:val="836"/>
          <w:jc w:val="center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DFFF4" w14:textId="0CFA7FB1" w:rsidR="001333FC" w:rsidRPr="00732FEB" w:rsidRDefault="001333FC" w:rsidP="00732FEB">
            <w:pPr>
              <w:suppressAutoHyphens w:val="0"/>
              <w:jc w:val="center"/>
              <w:rPr>
                <w:rFonts w:ascii="Garamond" w:hAnsi="Garamond" w:cs="Calibri"/>
                <w:b/>
                <w:sz w:val="22"/>
                <w:szCs w:val="22"/>
                <w:lang w:eastAsia="pl-PL"/>
              </w:rPr>
            </w:pPr>
            <w:r>
              <w:rPr>
                <w:rFonts w:ascii="Garamond" w:hAnsi="Garamond" w:cs="Calibri"/>
                <w:b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78200" w14:textId="77777777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1BE664E4" w14:textId="77777777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0C5E456A" w14:textId="77777777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7F990155" w14:textId="0AFD92D4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>
              <w:rPr>
                <w:rFonts w:ascii="Garamond" w:hAnsi="Garamond" w:cs="Calibri"/>
                <w:sz w:val="22"/>
                <w:szCs w:val="22"/>
                <w:lang w:eastAsia="en-US"/>
              </w:rPr>
              <w:t>.....................................................................................</w:t>
            </w:r>
          </w:p>
          <w:p w14:paraId="287073B9" w14:textId="77777777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0F737FAF" w14:textId="77777777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66C1552B" w14:textId="77777777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2672D2A4" w14:textId="77777777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2462CB9A" w14:textId="77777777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423573EF" w14:textId="77777777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73F9D7E9" w14:textId="77777777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01AC84D0" w14:textId="77777777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23D27CE9" w14:textId="77777777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168FF9B6" w14:textId="77777777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3421E4FD" w14:textId="77777777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168AA645" w14:textId="77777777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46C5A569" w14:textId="77777777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49B802F6" w14:textId="77777777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14F45EEE" w14:textId="77777777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2B69821E" w14:textId="77777777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78355DEC" w14:textId="77777777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515C76BF" w14:textId="77777777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533FD64C" w14:textId="77777777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0FF13711" w14:textId="77777777" w:rsidR="001333FC" w:rsidRDefault="001333FC" w:rsidP="00732FEB">
            <w:pPr>
              <w:suppressAutoHyphens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4A3CA" w14:textId="5A23B47C" w:rsidR="001333FC" w:rsidRPr="001333FC" w:rsidRDefault="001333FC" w:rsidP="001333FC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701815">
              <w:rPr>
                <w:rFonts w:ascii="Garamond" w:hAnsi="Garamond" w:cs="Calibri"/>
                <w:b/>
                <w:bCs/>
                <w:sz w:val="22"/>
                <w:szCs w:val="22"/>
                <w:lang w:eastAsia="en-US"/>
              </w:rPr>
              <w:lastRenderedPageBreak/>
              <w:t>osoba, która będzie pełnić funkcję Kierownika robót drogowych</w:t>
            </w:r>
            <w:r w:rsidRPr="001333FC">
              <w:rPr>
                <w:rFonts w:ascii="Garamond" w:hAnsi="Garamond" w:cs="Calibri"/>
                <w:sz w:val="22"/>
                <w:szCs w:val="22"/>
                <w:lang w:eastAsia="en-US"/>
              </w:rPr>
              <w:t xml:space="preserve"> posiadającą uprawnienia budowlane do kierowania robotami budowlanymi w specjalności drogowej oraz jednocześnie min. 5 letnie </w:t>
            </w:r>
            <w:r w:rsidRPr="001333FC">
              <w:rPr>
                <w:rFonts w:ascii="Garamond" w:hAnsi="Garamond" w:cs="Calibri"/>
                <w:sz w:val="22"/>
                <w:szCs w:val="22"/>
                <w:lang w:eastAsia="en-US"/>
              </w:rPr>
              <w:lastRenderedPageBreak/>
              <w:t>doświadczenie zawodowe w pełnieniu funkcji kierownika robót drogowych</w:t>
            </w:r>
          </w:p>
          <w:p w14:paraId="3F746477" w14:textId="77777777" w:rsidR="001333FC" w:rsidRDefault="001333FC" w:rsidP="001333FC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/>
                <w:bCs/>
                <w:sz w:val="22"/>
                <w:szCs w:val="22"/>
                <w:lang w:eastAsia="en-US"/>
              </w:rPr>
            </w:pPr>
          </w:p>
          <w:p w14:paraId="0F52AF33" w14:textId="77777777" w:rsidR="001333FC" w:rsidRDefault="001333FC" w:rsidP="001333FC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/>
                <w:bCs/>
                <w:sz w:val="22"/>
                <w:szCs w:val="22"/>
                <w:lang w:eastAsia="en-US"/>
              </w:rPr>
            </w:pPr>
          </w:p>
          <w:p w14:paraId="3425031D" w14:textId="3C0C5061" w:rsidR="001333FC" w:rsidRPr="001333FC" w:rsidRDefault="001333FC" w:rsidP="001333FC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1333FC">
              <w:rPr>
                <w:rFonts w:ascii="Garamond" w:hAnsi="Garamond" w:cs="Calibri"/>
                <w:sz w:val="22"/>
                <w:szCs w:val="22"/>
                <w:lang w:eastAsia="en-US"/>
              </w:rPr>
              <w:t>Doświadczenie:</w:t>
            </w:r>
          </w:p>
          <w:p w14:paraId="0AF550F2" w14:textId="77777777" w:rsidR="001333FC" w:rsidRPr="001333FC" w:rsidRDefault="001333FC" w:rsidP="001333FC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1333FC">
              <w:rPr>
                <w:rFonts w:ascii="Garamond" w:hAnsi="Garamond" w:cs="Calibri"/>
                <w:sz w:val="22"/>
                <w:szCs w:val="22"/>
                <w:lang w:eastAsia="en-US"/>
              </w:rPr>
              <w:t>………………………. lat doświadczenia</w:t>
            </w:r>
          </w:p>
          <w:p w14:paraId="002F0C7D" w14:textId="77777777" w:rsidR="001333FC" w:rsidRPr="001333FC" w:rsidRDefault="001333FC" w:rsidP="001333FC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1333FC">
              <w:rPr>
                <w:rFonts w:ascii="Garamond" w:hAnsi="Garamond" w:cs="Calibri"/>
                <w:sz w:val="22"/>
                <w:szCs w:val="22"/>
                <w:lang w:eastAsia="en-US"/>
              </w:rPr>
              <w:t>(ilość lat)</w:t>
            </w:r>
          </w:p>
          <w:p w14:paraId="27FED035" w14:textId="77777777" w:rsidR="001333FC" w:rsidRPr="001333FC" w:rsidRDefault="001333FC" w:rsidP="001333FC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sz w:val="22"/>
                <w:szCs w:val="22"/>
                <w:lang w:eastAsia="en-US"/>
              </w:rPr>
            </w:pPr>
          </w:p>
          <w:p w14:paraId="75864EF4" w14:textId="77777777" w:rsidR="001333FC" w:rsidRPr="001333FC" w:rsidRDefault="001333FC" w:rsidP="001333FC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1333FC">
              <w:rPr>
                <w:rFonts w:ascii="Garamond" w:hAnsi="Garamond" w:cs="Calibri"/>
                <w:sz w:val="22"/>
                <w:szCs w:val="22"/>
                <w:lang w:eastAsia="en-US"/>
              </w:rPr>
              <w:t>1 ………………………</w:t>
            </w:r>
          </w:p>
          <w:p w14:paraId="3C8FDCBA" w14:textId="77777777" w:rsidR="001333FC" w:rsidRPr="001333FC" w:rsidRDefault="001333FC" w:rsidP="001333FC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1333FC">
              <w:rPr>
                <w:rFonts w:ascii="Garamond" w:hAnsi="Garamond" w:cs="Calibri"/>
                <w:sz w:val="22"/>
                <w:szCs w:val="22"/>
                <w:lang w:eastAsia="en-US"/>
              </w:rPr>
              <w:t>2….……………………</w:t>
            </w:r>
          </w:p>
          <w:p w14:paraId="7613AF99" w14:textId="19A849D0" w:rsidR="001333FC" w:rsidRPr="001333FC" w:rsidRDefault="001333FC" w:rsidP="001333FC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1333FC">
              <w:rPr>
                <w:rFonts w:ascii="Garamond" w:hAnsi="Garamond" w:cs="Calibri"/>
                <w:sz w:val="22"/>
                <w:szCs w:val="22"/>
                <w:lang w:eastAsia="en-US"/>
              </w:rPr>
              <w:t>3.………………………</w:t>
            </w:r>
          </w:p>
          <w:p w14:paraId="6C446D3A" w14:textId="77777777" w:rsidR="001333FC" w:rsidRPr="001333FC" w:rsidRDefault="001333FC" w:rsidP="001333FC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1333FC">
              <w:rPr>
                <w:rFonts w:ascii="Garamond" w:hAnsi="Garamond" w:cs="Calibri"/>
                <w:sz w:val="22"/>
                <w:szCs w:val="22"/>
                <w:lang w:eastAsia="en-US"/>
              </w:rPr>
              <w:t>(należy wskazać opracowane projekty, wartości, podmioty dla których były realizowane)</w:t>
            </w:r>
          </w:p>
          <w:p w14:paraId="181F3299" w14:textId="77777777" w:rsidR="001333FC" w:rsidRPr="001333FC" w:rsidRDefault="001333FC" w:rsidP="001333FC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1333FC">
              <w:rPr>
                <w:rFonts w:ascii="Garamond" w:hAnsi="Garamond" w:cs="Calibri"/>
                <w:sz w:val="22"/>
                <w:szCs w:val="22"/>
                <w:lang w:eastAsia="en-US"/>
              </w:rPr>
              <w:t>Posiada wskazane uprawnienia:</w:t>
            </w:r>
          </w:p>
          <w:p w14:paraId="7FE4DA0A" w14:textId="77777777" w:rsidR="001333FC" w:rsidRPr="001333FC" w:rsidRDefault="001333FC" w:rsidP="001333FC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1333FC">
              <w:rPr>
                <w:rFonts w:ascii="Garamond" w:hAnsi="Garamond" w:cs="Calibri"/>
                <w:sz w:val="22"/>
                <w:szCs w:val="22"/>
                <w:lang w:eastAsia="en-US"/>
              </w:rPr>
              <w:t xml:space="preserve">Nr uprawnień, zaświadczeń, </w:t>
            </w:r>
          </w:p>
          <w:p w14:paraId="098DB642" w14:textId="77777777" w:rsidR="001333FC" w:rsidRPr="001333FC" w:rsidRDefault="001333FC" w:rsidP="001333FC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1333FC">
              <w:rPr>
                <w:rFonts w:ascii="Garamond" w:hAnsi="Garamond" w:cs="Calibri"/>
                <w:sz w:val="22"/>
                <w:szCs w:val="22"/>
                <w:lang w:eastAsia="en-US"/>
              </w:rPr>
              <w:t xml:space="preserve">data ich wydania, </w:t>
            </w:r>
          </w:p>
          <w:p w14:paraId="1C95C8F0" w14:textId="77777777" w:rsidR="001333FC" w:rsidRPr="001333FC" w:rsidRDefault="001333FC" w:rsidP="001333FC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1333FC">
              <w:rPr>
                <w:rFonts w:ascii="Garamond" w:hAnsi="Garamond" w:cs="Calibri"/>
                <w:sz w:val="22"/>
                <w:szCs w:val="22"/>
                <w:lang w:eastAsia="en-US"/>
              </w:rPr>
              <w:t xml:space="preserve">zakres uprawnień, </w:t>
            </w:r>
          </w:p>
          <w:p w14:paraId="2F91CA6C" w14:textId="394A5330" w:rsidR="001333FC" w:rsidRPr="001333FC" w:rsidRDefault="001333FC" w:rsidP="001333FC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sz w:val="22"/>
                <w:szCs w:val="22"/>
                <w:lang w:eastAsia="en-US"/>
              </w:rPr>
            </w:pPr>
            <w:r w:rsidRPr="001333FC">
              <w:rPr>
                <w:rFonts w:ascii="Garamond" w:hAnsi="Garamond" w:cs="Calibri"/>
                <w:sz w:val="22"/>
                <w:szCs w:val="22"/>
                <w:lang w:eastAsia="en-US"/>
              </w:rPr>
              <w:t>nazwa organu który je wydał</w:t>
            </w:r>
          </w:p>
          <w:p w14:paraId="33DA51BB" w14:textId="77777777" w:rsidR="001333FC" w:rsidRPr="00732FEB" w:rsidRDefault="001333FC" w:rsidP="00732FEB">
            <w:pPr>
              <w:suppressAutoHyphens w:val="0"/>
              <w:spacing w:line="276" w:lineRule="auto"/>
              <w:jc w:val="both"/>
              <w:rPr>
                <w:rFonts w:ascii="Garamond" w:hAnsi="Garamond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493CA" w14:textId="77777777" w:rsidR="001333FC" w:rsidRPr="001333FC" w:rsidRDefault="001333FC" w:rsidP="001333FC">
            <w:pPr>
              <w:suppressAutoHyphens w:val="0"/>
              <w:jc w:val="both"/>
              <w:rPr>
                <w:rFonts w:ascii="Garamond" w:hAnsi="Garamond" w:cs="Calibri"/>
                <w:sz w:val="22"/>
                <w:szCs w:val="22"/>
                <w:lang w:eastAsia="pl-PL"/>
              </w:rPr>
            </w:pPr>
            <w:r w:rsidRPr="001333FC">
              <w:rPr>
                <w:rFonts w:ascii="Garamond" w:hAnsi="Garamond" w:cs="Calibri"/>
                <w:sz w:val="22"/>
                <w:szCs w:val="22"/>
                <w:lang w:eastAsia="pl-PL"/>
              </w:rPr>
              <w:lastRenderedPageBreak/>
              <w:t>Dysponowanie pośrednie* - należy wpisać formę współpracy …………………………………</w:t>
            </w:r>
          </w:p>
          <w:p w14:paraId="34F68AF1" w14:textId="77777777" w:rsidR="001333FC" w:rsidRPr="001333FC" w:rsidRDefault="001333FC" w:rsidP="001333FC">
            <w:pPr>
              <w:suppressAutoHyphens w:val="0"/>
              <w:jc w:val="both"/>
              <w:rPr>
                <w:rFonts w:ascii="Garamond" w:hAnsi="Garamond" w:cs="Calibri"/>
                <w:sz w:val="22"/>
                <w:szCs w:val="22"/>
                <w:lang w:eastAsia="pl-PL"/>
              </w:rPr>
            </w:pPr>
            <w:r w:rsidRPr="001333FC">
              <w:rPr>
                <w:rFonts w:ascii="Garamond" w:hAnsi="Garamond" w:cs="Calibri"/>
                <w:sz w:val="22"/>
                <w:szCs w:val="22"/>
                <w:lang w:eastAsia="pl-PL"/>
              </w:rPr>
              <w:t>(umowa zlecenie/umowa o dzieło itp.) zgodnie z załączonym do oferty drukiem - załącznik nr 2c do SWZ</w:t>
            </w:r>
          </w:p>
          <w:p w14:paraId="713D223B" w14:textId="77777777" w:rsidR="001333FC" w:rsidRPr="001333FC" w:rsidRDefault="001333FC" w:rsidP="001333FC">
            <w:pPr>
              <w:suppressAutoHyphens w:val="0"/>
              <w:jc w:val="both"/>
              <w:rPr>
                <w:rFonts w:ascii="Garamond" w:hAnsi="Garamond" w:cs="Calibri"/>
                <w:sz w:val="22"/>
                <w:szCs w:val="22"/>
                <w:lang w:eastAsia="pl-PL"/>
              </w:rPr>
            </w:pPr>
          </w:p>
          <w:p w14:paraId="515713BD" w14:textId="77777777" w:rsidR="001333FC" w:rsidRPr="001333FC" w:rsidRDefault="001333FC" w:rsidP="001333FC">
            <w:pPr>
              <w:suppressAutoHyphens w:val="0"/>
              <w:jc w:val="both"/>
              <w:rPr>
                <w:rFonts w:ascii="Garamond" w:hAnsi="Garamond" w:cs="Calibri"/>
                <w:sz w:val="22"/>
                <w:szCs w:val="22"/>
                <w:lang w:eastAsia="pl-PL"/>
              </w:rPr>
            </w:pPr>
            <w:r w:rsidRPr="001333FC">
              <w:rPr>
                <w:rFonts w:ascii="Garamond" w:hAnsi="Garamond" w:cs="Calibri"/>
                <w:sz w:val="22"/>
                <w:szCs w:val="22"/>
                <w:lang w:eastAsia="pl-PL"/>
              </w:rPr>
              <w:t>lub</w:t>
            </w:r>
          </w:p>
          <w:p w14:paraId="149D1F7E" w14:textId="77777777" w:rsidR="001333FC" w:rsidRPr="001333FC" w:rsidRDefault="001333FC" w:rsidP="001333FC">
            <w:pPr>
              <w:suppressAutoHyphens w:val="0"/>
              <w:jc w:val="both"/>
              <w:rPr>
                <w:rFonts w:ascii="Garamond" w:hAnsi="Garamond" w:cs="Calibri"/>
                <w:sz w:val="22"/>
                <w:szCs w:val="22"/>
                <w:lang w:eastAsia="pl-PL"/>
              </w:rPr>
            </w:pPr>
            <w:r w:rsidRPr="001333FC">
              <w:rPr>
                <w:rFonts w:ascii="Garamond" w:hAnsi="Garamond" w:cs="Calibri"/>
                <w:sz w:val="22"/>
                <w:szCs w:val="22"/>
                <w:lang w:eastAsia="pl-PL"/>
              </w:rPr>
              <w:t xml:space="preserve">Dysponowanie bezpośrednie** - należy wpisać formę współpracy </w:t>
            </w:r>
          </w:p>
          <w:p w14:paraId="6ACDD27A" w14:textId="77777777" w:rsidR="001333FC" w:rsidRPr="001333FC" w:rsidRDefault="001333FC" w:rsidP="001333FC">
            <w:pPr>
              <w:suppressAutoHyphens w:val="0"/>
              <w:jc w:val="both"/>
              <w:rPr>
                <w:rFonts w:ascii="Garamond" w:hAnsi="Garamond" w:cs="Calibri"/>
                <w:sz w:val="22"/>
                <w:szCs w:val="22"/>
                <w:lang w:eastAsia="pl-PL"/>
              </w:rPr>
            </w:pPr>
            <w:r w:rsidRPr="001333FC">
              <w:rPr>
                <w:rFonts w:ascii="Garamond" w:hAnsi="Garamond" w:cs="Calibri"/>
                <w:sz w:val="22"/>
                <w:szCs w:val="22"/>
                <w:lang w:eastAsia="pl-PL"/>
              </w:rPr>
              <w:t>…………………………………</w:t>
            </w:r>
          </w:p>
          <w:p w14:paraId="597E4282" w14:textId="75108AE1" w:rsidR="001333FC" w:rsidRPr="00732FEB" w:rsidRDefault="001333FC" w:rsidP="001333FC">
            <w:pPr>
              <w:suppressAutoHyphens w:val="0"/>
              <w:jc w:val="both"/>
              <w:rPr>
                <w:rFonts w:ascii="Garamond" w:hAnsi="Garamond" w:cs="Calibri"/>
                <w:sz w:val="22"/>
                <w:szCs w:val="22"/>
                <w:lang w:eastAsia="pl-PL"/>
              </w:rPr>
            </w:pPr>
            <w:r w:rsidRPr="001333FC">
              <w:rPr>
                <w:rFonts w:ascii="Garamond" w:hAnsi="Garamond" w:cs="Calibri"/>
                <w:sz w:val="22"/>
                <w:szCs w:val="22"/>
                <w:lang w:eastAsia="pl-PL"/>
              </w:rPr>
              <w:t>(umowa o pracę/umowa zlecenie/umowa o dzieło/ samozatrudnienie się osoby fizycznej prowadzącej działalność gospodarczą).</w:t>
            </w:r>
          </w:p>
        </w:tc>
      </w:tr>
    </w:tbl>
    <w:p w14:paraId="5436D716" w14:textId="77777777" w:rsidR="00391D2A" w:rsidRPr="007C024B" w:rsidRDefault="00391D2A" w:rsidP="00391D2A">
      <w:pPr>
        <w:rPr>
          <w:rFonts w:ascii="Garamond" w:hAnsi="Garamond"/>
        </w:rPr>
      </w:pPr>
    </w:p>
    <w:p w14:paraId="4B00CC9C" w14:textId="77777777" w:rsidR="00732FEB" w:rsidRPr="00732FEB" w:rsidRDefault="00732FEB" w:rsidP="00732FEB">
      <w:pPr>
        <w:suppressAutoHyphens w:val="0"/>
        <w:autoSpaceDE w:val="0"/>
        <w:spacing w:before="100" w:after="100" w:line="276" w:lineRule="auto"/>
        <w:jc w:val="both"/>
        <w:rPr>
          <w:rFonts w:ascii="Calibri" w:hAnsi="Calibri" w:cs="Calibri"/>
          <w:i/>
          <w:sz w:val="22"/>
          <w:szCs w:val="22"/>
          <w:lang w:eastAsia="pl-PL"/>
        </w:rPr>
      </w:pPr>
      <w:r w:rsidRPr="00732FEB">
        <w:rPr>
          <w:rFonts w:ascii="Calibri" w:eastAsia="Symbol" w:hAnsi="Calibri" w:cs="Calibri"/>
          <w:b/>
          <w:sz w:val="22"/>
          <w:szCs w:val="22"/>
          <w:u w:val="single"/>
          <w:lang w:eastAsia="pl-PL"/>
        </w:rPr>
        <w:t>Uwaga:</w:t>
      </w:r>
    </w:p>
    <w:p w14:paraId="78B64845" w14:textId="77777777" w:rsidR="00732FEB" w:rsidRPr="00732FEB" w:rsidRDefault="00732FEB" w:rsidP="00732FEB">
      <w:pPr>
        <w:suppressAutoHyphens w:val="0"/>
        <w:spacing w:line="254" w:lineRule="auto"/>
        <w:jc w:val="both"/>
        <w:rPr>
          <w:rFonts w:ascii="Calibri" w:hAnsi="Calibri" w:cs="Calibri"/>
          <w:i/>
          <w:iCs/>
          <w:sz w:val="22"/>
          <w:szCs w:val="22"/>
          <w:lang w:eastAsia="pl-PL"/>
        </w:rPr>
      </w:pPr>
      <w:r w:rsidRPr="00732FEB">
        <w:rPr>
          <w:rFonts w:ascii="Calibri" w:hAnsi="Calibri" w:cs="Calibri"/>
          <w:i/>
          <w:iCs/>
          <w:sz w:val="22"/>
          <w:szCs w:val="22"/>
          <w:lang w:eastAsia="pl-PL"/>
        </w:rPr>
        <w:t>Zamawiający, określając wymogi w zakresie posiadanych uprawnień budowlanych, dopuszcza odpowiadające im uprawnienia budowlane, które zostały wydane na podstawie wcześniej obowiązujących przepisów oraz odpowiadające im uprawnienia wydane obywatelom państw Europejskiego Obszaru Gospodarczego oraz Konfederacji Szwajcarskiej, z zastrzeżeniem art. 12 a oraz innych przepisów ustawy Prawo budowlane (Dz. U. z 2020 r. poz. 1333, 2127, 2320, z 2021 r. poz. 11, 234) oraz ustawy z dnia 22 grudnia 2015 r. o zasadach uznawania kwalifikacji zawodowych nabytych w państwach członkowskich Unii Europejskiej (Dz. U.. z 2020 r. poz. 220, z 2021 r. poz. 78).</w:t>
      </w:r>
    </w:p>
    <w:p w14:paraId="03FF89D6" w14:textId="77777777" w:rsidR="00732FEB" w:rsidRPr="00732FEB" w:rsidRDefault="00732FEB" w:rsidP="00732FEB">
      <w:pPr>
        <w:suppressAutoHyphens w:val="0"/>
        <w:spacing w:line="254" w:lineRule="auto"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7D579980" w14:textId="77777777" w:rsidR="00732FEB" w:rsidRPr="00732FEB" w:rsidRDefault="00732FEB" w:rsidP="00732FEB">
      <w:pPr>
        <w:suppressAutoHyphens w:val="0"/>
        <w:spacing w:line="254" w:lineRule="auto"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24A8BDA3" w14:textId="77777777" w:rsidR="00732FEB" w:rsidRPr="00732FEB" w:rsidRDefault="00732FEB" w:rsidP="00732FEB">
      <w:pPr>
        <w:suppressAutoHyphens w:val="0"/>
        <w:spacing w:line="276" w:lineRule="auto"/>
        <w:jc w:val="both"/>
        <w:rPr>
          <w:rFonts w:ascii="Calibri" w:hAnsi="Calibri" w:cs="Calibri"/>
          <w:sz w:val="20"/>
          <w:szCs w:val="20"/>
          <w:lang w:eastAsia="pl-PL"/>
        </w:rPr>
      </w:pPr>
      <w:r w:rsidRPr="00732FEB">
        <w:rPr>
          <w:rFonts w:ascii="Calibri" w:hAnsi="Calibri" w:cs="Calibri"/>
          <w:sz w:val="20"/>
          <w:szCs w:val="20"/>
          <w:lang w:eastAsia="pl-PL"/>
        </w:rPr>
        <w:t>Jeżeli Wykonawca będzie polegał na wiedzy i doświadczeniu innych podmiotów, zobowiązany jest udowodnić Zamawiającemu, że będzie nimi dysponował w trakcie realizacji zamówienia, w szczególności przedstawiając w tym celu pisemne zobowiązanie podmiotów do oddania mu do dyspozycji niezbędnych zasobów na potrzeby wykonywania zamówienia – należy załączyć pisemne zobowiązanie zgodnie z poniższą regułą:</w:t>
      </w:r>
    </w:p>
    <w:p w14:paraId="787FCCAF" w14:textId="24F49B2B" w:rsidR="00732FEB" w:rsidRPr="00732FEB" w:rsidRDefault="00732FEB" w:rsidP="00732FEB">
      <w:pPr>
        <w:suppressAutoHyphens w:val="0"/>
        <w:spacing w:line="276" w:lineRule="auto"/>
        <w:jc w:val="both"/>
        <w:rPr>
          <w:rFonts w:ascii="Calibri" w:hAnsi="Calibri" w:cs="Calibri"/>
          <w:sz w:val="20"/>
          <w:szCs w:val="20"/>
          <w:u w:val="single"/>
          <w:lang w:eastAsia="pl-PL"/>
        </w:rPr>
      </w:pPr>
      <w:r w:rsidRPr="00732FEB">
        <w:rPr>
          <w:rFonts w:ascii="Calibri" w:hAnsi="Calibri" w:cs="Calibri"/>
          <w:b/>
          <w:color w:val="FF0000"/>
          <w:sz w:val="20"/>
          <w:szCs w:val="20"/>
          <w:lang w:eastAsia="pl-PL"/>
        </w:rPr>
        <w:t>*</w:t>
      </w:r>
      <w:r w:rsidRPr="00732FEB">
        <w:rPr>
          <w:rFonts w:ascii="Calibri" w:hAnsi="Calibri" w:cs="Calibri"/>
          <w:sz w:val="20"/>
          <w:szCs w:val="20"/>
          <w:lang w:eastAsia="pl-PL"/>
        </w:rPr>
        <w:t xml:space="preserve"> Pod pojęciem </w:t>
      </w:r>
      <w:r w:rsidRPr="00732FEB">
        <w:rPr>
          <w:rFonts w:ascii="Calibri" w:hAnsi="Calibri" w:cs="Calibri"/>
          <w:b/>
          <w:sz w:val="20"/>
          <w:szCs w:val="20"/>
          <w:lang w:eastAsia="pl-PL"/>
        </w:rPr>
        <w:t>„dysponowania pośredniego”</w:t>
      </w:r>
      <w:r w:rsidRPr="00732FEB">
        <w:rPr>
          <w:rFonts w:ascii="Calibri" w:hAnsi="Calibri" w:cs="Calibri"/>
          <w:sz w:val="20"/>
          <w:szCs w:val="20"/>
          <w:lang w:eastAsia="pl-PL"/>
        </w:rPr>
        <w:t xml:space="preserve"> należy rozumieć powoływanie się na osoby zdolne do wykonania zamówienia należące do innych podmiotów, tzw. podmiotów, które dysponują takimi osobami, na czas realizacji zamówienia w celu wykonania pracy związanej z wykonaniem tego zamówienia, np. oddelegują pracownika – </w:t>
      </w:r>
      <w:r w:rsidRPr="00732FEB">
        <w:rPr>
          <w:rFonts w:ascii="Calibri" w:hAnsi="Calibri" w:cs="Calibri"/>
          <w:sz w:val="20"/>
          <w:szCs w:val="20"/>
          <w:u w:val="single"/>
          <w:lang w:eastAsia="pl-PL"/>
        </w:rPr>
        <w:t xml:space="preserve">w takiej sytuacji wraz z ofertą należy złożyć wypełniony i podpisany dokument stanowiący Załącznik nr </w:t>
      </w:r>
      <w:r>
        <w:rPr>
          <w:rFonts w:ascii="Calibri" w:hAnsi="Calibri" w:cs="Calibri"/>
          <w:sz w:val="20"/>
          <w:szCs w:val="20"/>
          <w:u w:val="single"/>
          <w:lang w:eastAsia="pl-PL"/>
        </w:rPr>
        <w:t>2c</w:t>
      </w:r>
      <w:r w:rsidRPr="00732FEB">
        <w:rPr>
          <w:rFonts w:ascii="Calibri" w:hAnsi="Calibri" w:cs="Calibri"/>
          <w:sz w:val="20"/>
          <w:szCs w:val="20"/>
          <w:u w:val="single"/>
          <w:lang w:eastAsia="pl-PL"/>
        </w:rPr>
        <w:t xml:space="preserve"> do SWZ.</w:t>
      </w:r>
    </w:p>
    <w:p w14:paraId="59DC57CC" w14:textId="04F748D9" w:rsidR="00732FEB" w:rsidRPr="00732FEB" w:rsidRDefault="00732FEB" w:rsidP="00732FEB">
      <w:pPr>
        <w:suppressAutoHyphens w:val="0"/>
        <w:spacing w:line="276" w:lineRule="auto"/>
        <w:jc w:val="both"/>
        <w:rPr>
          <w:rFonts w:ascii="Calibri" w:hAnsi="Calibri" w:cs="Calibri"/>
          <w:sz w:val="20"/>
          <w:szCs w:val="20"/>
          <w:lang w:eastAsia="pl-PL"/>
        </w:rPr>
      </w:pPr>
      <w:r w:rsidRPr="00732FEB">
        <w:rPr>
          <w:rFonts w:ascii="Calibri" w:hAnsi="Calibri" w:cs="Calibri"/>
          <w:b/>
          <w:color w:val="FF0000"/>
          <w:sz w:val="20"/>
          <w:szCs w:val="20"/>
          <w:lang w:eastAsia="pl-PL"/>
        </w:rPr>
        <w:t>**</w:t>
      </w:r>
      <w:r w:rsidRPr="00732FEB">
        <w:rPr>
          <w:rFonts w:ascii="Calibri" w:hAnsi="Calibri" w:cs="Calibri"/>
          <w:sz w:val="20"/>
          <w:szCs w:val="20"/>
          <w:lang w:eastAsia="pl-PL"/>
        </w:rPr>
        <w:t xml:space="preserve"> Pod pojęciem </w:t>
      </w:r>
      <w:r w:rsidRPr="00732FEB">
        <w:rPr>
          <w:rFonts w:ascii="Calibri" w:hAnsi="Calibri" w:cs="Calibri"/>
          <w:b/>
          <w:sz w:val="20"/>
          <w:szCs w:val="20"/>
          <w:lang w:eastAsia="pl-PL"/>
        </w:rPr>
        <w:t>„dysponowania bezpośredniego”</w:t>
      </w:r>
      <w:r w:rsidRPr="00732FEB">
        <w:rPr>
          <w:rFonts w:ascii="Calibri" w:hAnsi="Calibri" w:cs="Calibri"/>
          <w:sz w:val="20"/>
          <w:szCs w:val="20"/>
          <w:lang w:eastAsia="pl-PL"/>
        </w:rPr>
        <w:t xml:space="preserve"> należy rozumieć przypadek, gdy tytułem prawnym do powoływania się przez Wykonawcę na dysponowanie osobami zdolnymi do wykonania zamówienia jest stosunek prawny istniejący bezpośrednio pomiędzy Wykonawcą, a osobą/osobami, na dysponowanie której/których powołuje się Wykonawca. Bez znaczenia jest tu charakter prawny takiego stosunku, tzn. czy jest to umowa o </w:t>
      </w:r>
      <w:r w:rsidRPr="00732FEB">
        <w:rPr>
          <w:rFonts w:ascii="Calibri" w:hAnsi="Calibri" w:cs="Calibri"/>
          <w:sz w:val="20"/>
          <w:szCs w:val="20"/>
          <w:lang w:eastAsia="pl-PL"/>
        </w:rPr>
        <w:lastRenderedPageBreak/>
        <w:t xml:space="preserve">pracę, umowa zlecenie, umowa o dzieło, czy też samozatrudnienie się osoby fizycznej prowadzącej działalność gospodarczą. </w:t>
      </w:r>
      <w:r w:rsidRPr="00732FEB">
        <w:rPr>
          <w:rFonts w:ascii="Calibri" w:hAnsi="Calibri" w:cs="Calibri"/>
          <w:sz w:val="20"/>
          <w:szCs w:val="20"/>
          <w:u w:val="single"/>
          <w:lang w:eastAsia="pl-PL"/>
        </w:rPr>
        <w:t xml:space="preserve">W takim przypadku nie należy składać dokumentu, stanowiącego Załącznik nr </w:t>
      </w:r>
      <w:r>
        <w:rPr>
          <w:rFonts w:ascii="Calibri" w:hAnsi="Calibri" w:cs="Calibri"/>
          <w:sz w:val="20"/>
          <w:szCs w:val="20"/>
          <w:u w:val="single"/>
          <w:lang w:eastAsia="pl-PL"/>
        </w:rPr>
        <w:t>2c</w:t>
      </w:r>
      <w:r w:rsidRPr="00732FEB">
        <w:rPr>
          <w:rFonts w:ascii="Calibri" w:hAnsi="Calibri" w:cs="Calibri"/>
          <w:sz w:val="20"/>
          <w:szCs w:val="20"/>
          <w:u w:val="single"/>
          <w:lang w:eastAsia="pl-PL"/>
        </w:rPr>
        <w:t xml:space="preserve"> do SWZ.</w:t>
      </w:r>
      <w:r w:rsidRPr="00732FEB">
        <w:rPr>
          <w:rFonts w:ascii="Calibri" w:hAnsi="Calibri" w:cs="Calibri"/>
          <w:sz w:val="20"/>
          <w:szCs w:val="20"/>
          <w:lang w:eastAsia="pl-PL"/>
        </w:rPr>
        <w:t xml:space="preserve"> </w:t>
      </w:r>
    </w:p>
    <w:p w14:paraId="56E64A0C" w14:textId="77777777" w:rsidR="00391D2A" w:rsidRPr="007C024B" w:rsidRDefault="00391D2A" w:rsidP="00391D2A">
      <w:pPr>
        <w:jc w:val="both"/>
        <w:rPr>
          <w:rFonts w:ascii="Garamond" w:hAnsi="Garamond"/>
        </w:rPr>
      </w:pPr>
    </w:p>
    <w:p w14:paraId="6904F330" w14:textId="35E1365E" w:rsidR="007C024B" w:rsidRPr="007C024B" w:rsidRDefault="00391D2A" w:rsidP="00701815">
      <w:pPr>
        <w:rPr>
          <w:rFonts w:ascii="Garamond" w:hAnsi="Garamond"/>
        </w:rPr>
      </w:pPr>
      <w:r w:rsidRPr="007C024B">
        <w:rPr>
          <w:rFonts w:ascii="Garamond" w:hAnsi="Garamond"/>
        </w:rPr>
        <w:t xml:space="preserve">                                                                            </w:t>
      </w:r>
      <w:r w:rsidR="007C024B" w:rsidRPr="007C024B">
        <w:rPr>
          <w:rFonts w:ascii="Garamond" w:hAnsi="Garamond"/>
        </w:rPr>
        <w:t>Podpis, imię i nazwisko, pieczęć osoby (osób)</w:t>
      </w:r>
    </w:p>
    <w:p w14:paraId="7DF27617" w14:textId="77777777" w:rsidR="007C024B" w:rsidRPr="007C024B" w:rsidRDefault="007C024B" w:rsidP="00732FEB">
      <w:pPr>
        <w:jc w:val="right"/>
        <w:rPr>
          <w:rFonts w:ascii="Garamond" w:hAnsi="Garamond"/>
          <w:b/>
        </w:rPr>
      </w:pPr>
      <w:r w:rsidRPr="007C024B">
        <w:rPr>
          <w:rFonts w:ascii="Garamond" w:hAnsi="Garamond"/>
        </w:rPr>
        <w:t>uprawnionej/</w:t>
      </w:r>
      <w:proofErr w:type="spellStart"/>
      <w:r w:rsidRPr="007C024B">
        <w:rPr>
          <w:rFonts w:ascii="Garamond" w:hAnsi="Garamond"/>
        </w:rPr>
        <w:t>nych</w:t>
      </w:r>
      <w:proofErr w:type="spellEnd"/>
      <w:r w:rsidRPr="007C024B">
        <w:rPr>
          <w:rFonts w:ascii="Garamond" w:hAnsi="Garamond"/>
        </w:rPr>
        <w:t xml:space="preserve"> do reprezentowania Podmiotu.</w:t>
      </w:r>
    </w:p>
    <w:sectPr w:rsidR="007C024B" w:rsidRPr="007C024B" w:rsidSect="00C24BC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AD1F8" w14:textId="77777777" w:rsidR="000102A9" w:rsidRDefault="000102A9">
      <w:r>
        <w:separator/>
      </w:r>
    </w:p>
  </w:endnote>
  <w:endnote w:type="continuationSeparator" w:id="0">
    <w:p w14:paraId="08C8D6D3" w14:textId="77777777" w:rsidR="000102A9" w:rsidRDefault="00010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7955786"/>
      <w:docPartObj>
        <w:docPartGallery w:val="Page Numbers (Bottom of Page)"/>
        <w:docPartUnique/>
      </w:docPartObj>
    </w:sdtPr>
    <w:sdtContent>
      <w:p w14:paraId="5636CD9D" w14:textId="28575E0E" w:rsidR="00B07908" w:rsidRDefault="00B079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B9B07F" w14:textId="2332280A" w:rsidR="00E25866" w:rsidRDefault="00E25866" w:rsidP="001438BF">
    <w:pPr>
      <w:pStyle w:val="Stopka"/>
      <w:tabs>
        <w:tab w:val="clear" w:pos="4536"/>
        <w:tab w:val="center" w:pos="482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67DD5" w14:textId="77777777" w:rsidR="00E25866" w:rsidRDefault="00E25866" w:rsidP="00763E2E">
    <w:pPr>
      <w:pStyle w:val="Stopka"/>
      <w:tabs>
        <w:tab w:val="clear" w:pos="4536"/>
        <w:tab w:val="clear" w:pos="9072"/>
        <w:tab w:val="left" w:pos="2295"/>
      </w:tabs>
      <w:rPr>
        <w:rFonts w:cs="Tahoma"/>
        <w:bCs/>
        <w:color w:val="000000"/>
        <w:sz w:val="18"/>
        <w:szCs w:val="18"/>
      </w:rPr>
    </w:pPr>
    <w:r>
      <w:rPr>
        <w:rFonts w:cs="Tahoma"/>
        <w:bCs/>
        <w:color w:val="000000"/>
        <w:sz w:val="18"/>
        <w:szCs w:val="18"/>
      </w:rPr>
      <w:tab/>
    </w:r>
  </w:p>
  <w:p w14:paraId="0AD64141" w14:textId="77777777" w:rsidR="00E25866" w:rsidRPr="0085432A" w:rsidRDefault="00E25866" w:rsidP="0085432A">
    <w:pPr>
      <w:pStyle w:val="Stopka"/>
      <w:tabs>
        <w:tab w:val="center" w:pos="4820"/>
      </w:tabs>
      <w:rPr>
        <w:rFonts w:cs="Tahoma"/>
        <w:bCs/>
        <w:color w:val="000000"/>
        <w:sz w:val="18"/>
        <w:szCs w:val="18"/>
      </w:rPr>
    </w:pPr>
  </w:p>
  <w:p w14:paraId="58920B2A" w14:textId="77777777" w:rsidR="00E25866" w:rsidRPr="0085432A" w:rsidRDefault="00E25866" w:rsidP="0085432A">
    <w:pPr>
      <w:pStyle w:val="Stopka"/>
      <w:tabs>
        <w:tab w:val="clear" w:pos="4536"/>
        <w:tab w:val="center" w:pos="4820"/>
      </w:tabs>
      <w:rPr>
        <w:rFonts w:cs="Tahoma"/>
        <w:bCs/>
        <w:color w:val="000000"/>
        <w:sz w:val="18"/>
        <w:szCs w:val="18"/>
      </w:rPr>
    </w:pPr>
  </w:p>
  <w:p w14:paraId="75C33F11" w14:textId="77777777" w:rsidR="00E25866" w:rsidRPr="0085432A" w:rsidRDefault="00E25866" w:rsidP="0085432A">
    <w:pPr>
      <w:pStyle w:val="Stopka"/>
      <w:tabs>
        <w:tab w:val="center" w:pos="4820"/>
      </w:tabs>
      <w:rPr>
        <w:rFonts w:cs="Tahoma"/>
        <w:bCs/>
        <w:color w:val="000000"/>
        <w:sz w:val="18"/>
        <w:szCs w:val="18"/>
      </w:rPr>
    </w:pPr>
  </w:p>
  <w:p w14:paraId="5E577632" w14:textId="77777777" w:rsidR="00E25866" w:rsidRPr="0085432A" w:rsidRDefault="00E25866" w:rsidP="0085432A">
    <w:pPr>
      <w:pStyle w:val="Stopka"/>
      <w:tabs>
        <w:tab w:val="center" w:pos="4820"/>
      </w:tabs>
      <w:rPr>
        <w:rFonts w:cs="Tahoma"/>
        <w:bCs/>
        <w:color w:val="000000"/>
        <w:sz w:val="18"/>
        <w:szCs w:val="18"/>
      </w:rPr>
    </w:pPr>
    <w:r w:rsidRPr="0085432A">
      <w:rPr>
        <w:rFonts w:cs="Tahoma"/>
        <w:bCs/>
        <w:color w:val="000000"/>
        <w:sz w:val="18"/>
        <w:szCs w:val="18"/>
      </w:rPr>
      <w:tab/>
    </w:r>
  </w:p>
  <w:p w14:paraId="5C5E424A" w14:textId="77777777" w:rsidR="00E25866" w:rsidRPr="00D73880" w:rsidRDefault="00E25866" w:rsidP="0085432A">
    <w:pPr>
      <w:pStyle w:val="Stopka"/>
      <w:tabs>
        <w:tab w:val="clear" w:pos="4536"/>
        <w:tab w:val="center" w:pos="4820"/>
      </w:tabs>
      <w:rPr>
        <w:rFonts w:cs="Tahoma"/>
        <w:bCs/>
        <w:color w:val="000000"/>
        <w:sz w:val="18"/>
        <w:szCs w:val="18"/>
      </w:rPr>
    </w:pPr>
    <w:r w:rsidRPr="0085432A">
      <w:rPr>
        <w:rFonts w:cs="Tahoma"/>
        <w:bCs/>
        <w:color w:val="000000"/>
        <w:sz w:val="18"/>
        <w:szCs w:val="18"/>
      </w:rPr>
      <w:tab/>
    </w:r>
    <w:r w:rsidRPr="00D73880">
      <w:rPr>
        <w:rFonts w:cs="Tahoma"/>
        <w:bCs/>
        <w:color w:val="000000"/>
        <w:sz w:val="18"/>
        <w:szCs w:val="18"/>
      </w:rPr>
      <w:tab/>
    </w:r>
    <w:r w:rsidRPr="00D73880">
      <w:rPr>
        <w:rFonts w:cs="Tahoma"/>
        <w:bCs/>
        <w:color w:val="000000"/>
        <w:sz w:val="18"/>
        <w:szCs w:val="18"/>
      </w:rPr>
      <w:tab/>
    </w:r>
    <w:r w:rsidRPr="00D73880">
      <w:rPr>
        <w:rFonts w:cs="Tahoma"/>
        <w:bCs/>
        <w:color w:val="000000"/>
        <w:sz w:val="18"/>
        <w:szCs w:val="18"/>
      </w:rPr>
      <w:fldChar w:fldCharType="begin"/>
    </w:r>
    <w:r w:rsidRPr="00D73880">
      <w:rPr>
        <w:rFonts w:cs="Tahoma"/>
        <w:bCs/>
        <w:color w:val="000000"/>
        <w:sz w:val="18"/>
        <w:szCs w:val="18"/>
      </w:rPr>
      <w:instrText xml:space="preserve"> PAGE </w:instrText>
    </w:r>
    <w:r w:rsidRPr="00D73880">
      <w:rPr>
        <w:rFonts w:cs="Tahoma"/>
        <w:bCs/>
        <w:color w:val="000000"/>
        <w:sz w:val="18"/>
        <w:szCs w:val="18"/>
      </w:rPr>
      <w:fldChar w:fldCharType="separate"/>
    </w:r>
    <w:r w:rsidR="00346731">
      <w:rPr>
        <w:rFonts w:cs="Tahoma"/>
        <w:bCs/>
        <w:noProof/>
        <w:color w:val="000000"/>
        <w:sz w:val="18"/>
        <w:szCs w:val="18"/>
      </w:rPr>
      <w:t>10</w:t>
    </w:r>
    <w:r w:rsidRPr="00D73880">
      <w:rPr>
        <w:rFonts w:cs="Tahoma"/>
        <w:bCs/>
        <w:color w:val="000000"/>
        <w:sz w:val="18"/>
        <w:szCs w:val="18"/>
      </w:rPr>
      <w:fldChar w:fldCharType="end"/>
    </w:r>
  </w:p>
  <w:p w14:paraId="272200D4" w14:textId="77777777" w:rsidR="00E25866" w:rsidRDefault="00E25866" w:rsidP="00AC6522">
    <w:pPr>
      <w:pStyle w:val="Stopka"/>
      <w:tabs>
        <w:tab w:val="clear" w:pos="4536"/>
        <w:tab w:val="center" w:pos="4820"/>
      </w:tabs>
    </w:pPr>
    <w:r w:rsidRPr="0094043B">
      <w:rPr>
        <w:rFonts w:cs="Tahoma"/>
        <w:bCs/>
        <w:color w:val="000000"/>
        <w:sz w:val="18"/>
        <w:szCs w:val="18"/>
      </w:rPr>
      <w:tab/>
    </w:r>
    <w:r>
      <w:rPr>
        <w:rFonts w:cs="Tahoma"/>
        <w:bCs/>
        <w:color w:val="00000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2B7B8" w14:textId="77777777" w:rsidR="000102A9" w:rsidRDefault="000102A9">
      <w:r>
        <w:separator/>
      </w:r>
    </w:p>
  </w:footnote>
  <w:footnote w:type="continuationSeparator" w:id="0">
    <w:p w14:paraId="66B8BA4F" w14:textId="77777777" w:rsidR="000102A9" w:rsidRDefault="00010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70BC1" w14:textId="6A369DCB" w:rsidR="00365AC0" w:rsidRPr="00365AC0" w:rsidRDefault="00FF7A39" w:rsidP="00FF7A39">
    <w:pPr>
      <w:tabs>
        <w:tab w:val="left" w:pos="7942"/>
      </w:tabs>
    </w:pPr>
    <w:r>
      <w:tab/>
    </w:r>
  </w:p>
  <w:p w14:paraId="555AA209" w14:textId="58337C08" w:rsidR="00E25866" w:rsidRDefault="00365AC0" w:rsidP="00365AC0">
    <w:pPr>
      <w:pStyle w:val="Nagwek10"/>
      <w:tabs>
        <w:tab w:val="left" w:pos="1257"/>
      </w:tabs>
      <w:ind w:right="360"/>
      <w:rPr>
        <w:color w:val="0000FF"/>
        <w:sz w:val="16"/>
        <w:szCs w:val="16"/>
      </w:rPr>
    </w:pPr>
    <w:r>
      <w:rPr>
        <w:color w:val="0000FF"/>
        <w:sz w:val="16"/>
        <w:szCs w:val="16"/>
      </w:rPr>
      <w:tab/>
    </w:r>
    <w:r w:rsidR="002F543F">
      <w:rPr>
        <w:noProof/>
        <w:color w:val="0000FF"/>
        <w:sz w:val="16"/>
        <w:szCs w:val="16"/>
      </w:rPr>
      <w:drawing>
        <wp:inline distT="0" distB="0" distL="0" distR="0" wp14:anchorId="05615F91" wp14:editId="52AD2A10">
          <wp:extent cx="6038215" cy="800100"/>
          <wp:effectExtent l="0" t="0" r="0" b="0"/>
          <wp:docPr id="52786543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2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1071295" w14:textId="6786F623" w:rsidR="00E25866" w:rsidRDefault="00E25866">
    <w:pPr>
      <w:pStyle w:val="Nagwek10"/>
      <w:ind w:right="360"/>
      <w:rPr>
        <w:b/>
        <w:color w:val="0000FF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0DB41" w14:textId="04B0534B" w:rsidR="00E25866" w:rsidRDefault="00E25866" w:rsidP="007C024B">
    <w:pPr>
      <w:pStyle w:val="Nagwek10"/>
      <w:tabs>
        <w:tab w:val="left" w:pos="2055"/>
        <w:tab w:val="left" w:pos="2740"/>
        <w:tab w:val="left" w:pos="2801"/>
      </w:tabs>
      <w:ind w:right="360"/>
      <w:rPr>
        <w:color w:val="0000FF"/>
        <w:sz w:val="16"/>
        <w:szCs w:val="16"/>
      </w:rPr>
    </w:pPr>
    <w:r>
      <w:rPr>
        <w:color w:val="0000FF"/>
        <w:sz w:val="16"/>
        <w:szCs w:val="16"/>
      </w:rPr>
      <w:tab/>
    </w:r>
  </w:p>
  <w:p w14:paraId="5E08343D" w14:textId="2FFC56F6" w:rsidR="00E25866" w:rsidRDefault="00E25866" w:rsidP="007746DB">
    <w:pPr>
      <w:pStyle w:val="Nagwek10"/>
      <w:tabs>
        <w:tab w:val="right" w:pos="9072"/>
      </w:tabs>
      <w:rPr>
        <w:b/>
        <w:color w:val="0000FF"/>
        <w:sz w:val="16"/>
        <w:szCs w:val="16"/>
      </w:rPr>
    </w:pPr>
    <w:r>
      <w:rPr>
        <w:color w:val="0000FF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-284"/>
        </w:tabs>
        <w:ind w:left="-284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284"/>
        </w:tabs>
        <w:ind w:left="-284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284"/>
        </w:tabs>
        <w:ind w:left="-284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-284"/>
        </w:tabs>
        <w:ind w:left="-284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-284"/>
        </w:tabs>
        <w:ind w:left="-284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-284"/>
        </w:tabs>
        <w:ind w:left="-284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-284"/>
        </w:tabs>
        <w:ind w:left="-28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284"/>
        </w:tabs>
        <w:ind w:left="-284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-284"/>
        </w:tabs>
        <w:ind w:left="-284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9"/>
    <w:multiLevelType w:val="multilevel"/>
    <w:tmpl w:val="A36AC4C0"/>
    <w:name w:val="WW8Num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72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ADFC1FC0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047B1BB2"/>
    <w:multiLevelType w:val="hybridMultilevel"/>
    <w:tmpl w:val="64406BCA"/>
    <w:name w:val="WW8Num8123"/>
    <w:lvl w:ilvl="0" w:tplc="A802F146">
      <w:start w:val="1"/>
      <w:numFmt w:val="decimal"/>
      <w:lvlText w:val="9. %1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32008"/>
    <w:multiLevelType w:val="hybridMultilevel"/>
    <w:tmpl w:val="E33609F6"/>
    <w:lvl w:ilvl="0" w:tplc="3C84EA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07B4477"/>
    <w:multiLevelType w:val="hybridMultilevel"/>
    <w:tmpl w:val="EE141DFA"/>
    <w:lvl w:ilvl="0" w:tplc="8A78B818">
      <w:start w:val="1"/>
      <w:numFmt w:val="decimal"/>
      <w:pStyle w:val="StylNumeracjaWyrwnanydorodka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E400F0"/>
    <w:multiLevelType w:val="hybridMultilevel"/>
    <w:tmpl w:val="03E02C58"/>
    <w:lvl w:ilvl="0" w:tplc="9DB0F6F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A1065D3"/>
    <w:multiLevelType w:val="hybridMultilevel"/>
    <w:tmpl w:val="1806EDAE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40C51389"/>
    <w:multiLevelType w:val="hybridMultilevel"/>
    <w:tmpl w:val="33F48A1C"/>
    <w:name w:val="WW8Num852222"/>
    <w:lvl w:ilvl="0" w:tplc="84C04C56">
      <w:start w:val="1"/>
      <w:numFmt w:val="lowerLetter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6C073ED"/>
    <w:multiLevelType w:val="hybridMultilevel"/>
    <w:tmpl w:val="9A6C8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8E4FC4"/>
    <w:multiLevelType w:val="hybridMultilevel"/>
    <w:tmpl w:val="E8E4029E"/>
    <w:name w:val="WW8Num8522"/>
    <w:lvl w:ilvl="0" w:tplc="A56E2066">
      <w:start w:val="1"/>
      <w:numFmt w:val="lowerLetter"/>
      <w:lvlText w:val="%1."/>
      <w:lvlJc w:val="righ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CFB5DF5"/>
    <w:multiLevelType w:val="hybridMultilevel"/>
    <w:tmpl w:val="829E85C0"/>
    <w:name w:val="WW8Num85222"/>
    <w:lvl w:ilvl="0" w:tplc="84C04C56">
      <w:start w:val="1"/>
      <w:numFmt w:val="lowerLetter"/>
      <w:lvlText w:val="%1."/>
      <w:lvlJc w:val="righ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1AD4587"/>
    <w:multiLevelType w:val="hybridMultilevel"/>
    <w:tmpl w:val="1AAC898E"/>
    <w:name w:val="WW8Num8522222"/>
    <w:lvl w:ilvl="0" w:tplc="84C04C5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423028">
    <w:abstractNumId w:val="0"/>
  </w:num>
  <w:num w:numId="2" w16cid:durableId="5126886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6342937">
    <w:abstractNumId w:val="11"/>
  </w:num>
  <w:num w:numId="4" w16cid:durableId="1824351761">
    <w:abstractNumId w:val="7"/>
  </w:num>
  <w:num w:numId="5" w16cid:durableId="1585726356">
    <w:abstractNumId w:val="1"/>
  </w:num>
  <w:num w:numId="6" w16cid:durableId="1310550626">
    <w:abstractNumId w:val="8"/>
  </w:num>
  <w:num w:numId="7" w16cid:durableId="3357749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64"/>
    <w:rsid w:val="000102A9"/>
    <w:rsid w:val="00043673"/>
    <w:rsid w:val="0004386E"/>
    <w:rsid w:val="0005780C"/>
    <w:rsid w:val="000660CB"/>
    <w:rsid w:val="000717E0"/>
    <w:rsid w:val="0007355F"/>
    <w:rsid w:val="00083DFF"/>
    <w:rsid w:val="000B4C21"/>
    <w:rsid w:val="000C4D07"/>
    <w:rsid w:val="000C7E5F"/>
    <w:rsid w:val="000D2731"/>
    <w:rsid w:val="000D5C54"/>
    <w:rsid w:val="000E00B0"/>
    <w:rsid w:val="000F7B9A"/>
    <w:rsid w:val="00117E25"/>
    <w:rsid w:val="001333FC"/>
    <w:rsid w:val="00135774"/>
    <w:rsid w:val="001438BF"/>
    <w:rsid w:val="00156D3A"/>
    <w:rsid w:val="001831D8"/>
    <w:rsid w:val="00186084"/>
    <w:rsid w:val="001910BB"/>
    <w:rsid w:val="001959C1"/>
    <w:rsid w:val="001A6760"/>
    <w:rsid w:val="001C3158"/>
    <w:rsid w:val="001C3AE8"/>
    <w:rsid w:val="001C6225"/>
    <w:rsid w:val="0024233A"/>
    <w:rsid w:val="0025248D"/>
    <w:rsid w:val="002A1BC3"/>
    <w:rsid w:val="002B36B4"/>
    <w:rsid w:val="002E0967"/>
    <w:rsid w:val="002E26D7"/>
    <w:rsid w:val="002E3FDD"/>
    <w:rsid w:val="002F0135"/>
    <w:rsid w:val="002F543F"/>
    <w:rsid w:val="00300DD0"/>
    <w:rsid w:val="00330243"/>
    <w:rsid w:val="00331BB0"/>
    <w:rsid w:val="00346731"/>
    <w:rsid w:val="00365AC0"/>
    <w:rsid w:val="00391D2A"/>
    <w:rsid w:val="003C2EE5"/>
    <w:rsid w:val="003D02AA"/>
    <w:rsid w:val="003F67E0"/>
    <w:rsid w:val="00414037"/>
    <w:rsid w:val="00422BAA"/>
    <w:rsid w:val="00422EAD"/>
    <w:rsid w:val="004247AD"/>
    <w:rsid w:val="00427F28"/>
    <w:rsid w:val="004360AC"/>
    <w:rsid w:val="004421A0"/>
    <w:rsid w:val="0046035A"/>
    <w:rsid w:val="004643EC"/>
    <w:rsid w:val="0047205B"/>
    <w:rsid w:val="00472B23"/>
    <w:rsid w:val="00473D40"/>
    <w:rsid w:val="00487121"/>
    <w:rsid w:val="004A4374"/>
    <w:rsid w:val="004A550D"/>
    <w:rsid w:val="004B272E"/>
    <w:rsid w:val="004C3A90"/>
    <w:rsid w:val="004D606D"/>
    <w:rsid w:val="004E51DB"/>
    <w:rsid w:val="00500207"/>
    <w:rsid w:val="00524C4A"/>
    <w:rsid w:val="00540B55"/>
    <w:rsid w:val="00542BAD"/>
    <w:rsid w:val="00543DAE"/>
    <w:rsid w:val="00563DEE"/>
    <w:rsid w:val="005941A8"/>
    <w:rsid w:val="005A0329"/>
    <w:rsid w:val="005A3464"/>
    <w:rsid w:val="005B0D8F"/>
    <w:rsid w:val="005B1EA5"/>
    <w:rsid w:val="005C0EA9"/>
    <w:rsid w:val="005C1086"/>
    <w:rsid w:val="005D648E"/>
    <w:rsid w:val="005F5A68"/>
    <w:rsid w:val="00635AAA"/>
    <w:rsid w:val="00654D8B"/>
    <w:rsid w:val="00673C9D"/>
    <w:rsid w:val="00684CCB"/>
    <w:rsid w:val="006951DE"/>
    <w:rsid w:val="006A230F"/>
    <w:rsid w:val="006A2607"/>
    <w:rsid w:val="006E0080"/>
    <w:rsid w:val="006E7918"/>
    <w:rsid w:val="006F348C"/>
    <w:rsid w:val="006F423E"/>
    <w:rsid w:val="00701815"/>
    <w:rsid w:val="00716B34"/>
    <w:rsid w:val="00717F42"/>
    <w:rsid w:val="00731019"/>
    <w:rsid w:val="00732FEB"/>
    <w:rsid w:val="007468F0"/>
    <w:rsid w:val="0074755A"/>
    <w:rsid w:val="0075750F"/>
    <w:rsid w:val="007635FF"/>
    <w:rsid w:val="00763E2E"/>
    <w:rsid w:val="007746DB"/>
    <w:rsid w:val="00785B8C"/>
    <w:rsid w:val="0078701D"/>
    <w:rsid w:val="007950E0"/>
    <w:rsid w:val="007A5152"/>
    <w:rsid w:val="007C024B"/>
    <w:rsid w:val="007C4CFF"/>
    <w:rsid w:val="007C4ED6"/>
    <w:rsid w:val="007E3AEE"/>
    <w:rsid w:val="007F59F7"/>
    <w:rsid w:val="00804D93"/>
    <w:rsid w:val="0080628A"/>
    <w:rsid w:val="008149AC"/>
    <w:rsid w:val="008361C0"/>
    <w:rsid w:val="00836DCC"/>
    <w:rsid w:val="0084323D"/>
    <w:rsid w:val="0085432A"/>
    <w:rsid w:val="00854E70"/>
    <w:rsid w:val="008901BD"/>
    <w:rsid w:val="008A1439"/>
    <w:rsid w:val="008A5E53"/>
    <w:rsid w:val="008B2D31"/>
    <w:rsid w:val="008C2510"/>
    <w:rsid w:val="008D1F33"/>
    <w:rsid w:val="008D200D"/>
    <w:rsid w:val="008D43E7"/>
    <w:rsid w:val="008D50D1"/>
    <w:rsid w:val="008E3127"/>
    <w:rsid w:val="008F0F0A"/>
    <w:rsid w:val="008F1FD7"/>
    <w:rsid w:val="008F56C0"/>
    <w:rsid w:val="009020EE"/>
    <w:rsid w:val="0090361B"/>
    <w:rsid w:val="00924E64"/>
    <w:rsid w:val="009259BD"/>
    <w:rsid w:val="00932A73"/>
    <w:rsid w:val="00934606"/>
    <w:rsid w:val="00944E1B"/>
    <w:rsid w:val="00955178"/>
    <w:rsid w:val="009609B3"/>
    <w:rsid w:val="00961F58"/>
    <w:rsid w:val="0097139B"/>
    <w:rsid w:val="00983E0A"/>
    <w:rsid w:val="00987747"/>
    <w:rsid w:val="009A4357"/>
    <w:rsid w:val="009A43AA"/>
    <w:rsid w:val="009B3628"/>
    <w:rsid w:val="009B500A"/>
    <w:rsid w:val="009E3F82"/>
    <w:rsid w:val="00A30112"/>
    <w:rsid w:val="00A36E23"/>
    <w:rsid w:val="00A45ABA"/>
    <w:rsid w:val="00A515E6"/>
    <w:rsid w:val="00A629D0"/>
    <w:rsid w:val="00A65A46"/>
    <w:rsid w:val="00A82764"/>
    <w:rsid w:val="00A90845"/>
    <w:rsid w:val="00A95541"/>
    <w:rsid w:val="00AB151C"/>
    <w:rsid w:val="00AC3293"/>
    <w:rsid w:val="00AC5ACD"/>
    <w:rsid w:val="00AC6522"/>
    <w:rsid w:val="00AE0F3B"/>
    <w:rsid w:val="00AF2E7B"/>
    <w:rsid w:val="00B07908"/>
    <w:rsid w:val="00B328ED"/>
    <w:rsid w:val="00B3530A"/>
    <w:rsid w:val="00B37943"/>
    <w:rsid w:val="00B42334"/>
    <w:rsid w:val="00B551B5"/>
    <w:rsid w:val="00B65FE0"/>
    <w:rsid w:val="00B73C83"/>
    <w:rsid w:val="00B8367E"/>
    <w:rsid w:val="00B919ED"/>
    <w:rsid w:val="00B9384D"/>
    <w:rsid w:val="00BB3243"/>
    <w:rsid w:val="00BB5705"/>
    <w:rsid w:val="00BC44DA"/>
    <w:rsid w:val="00BD356A"/>
    <w:rsid w:val="00C06510"/>
    <w:rsid w:val="00C24BC0"/>
    <w:rsid w:val="00C62764"/>
    <w:rsid w:val="00C74CB1"/>
    <w:rsid w:val="00C75B5A"/>
    <w:rsid w:val="00C83B88"/>
    <w:rsid w:val="00C87725"/>
    <w:rsid w:val="00C92399"/>
    <w:rsid w:val="00C95599"/>
    <w:rsid w:val="00CA5AE1"/>
    <w:rsid w:val="00CB75D3"/>
    <w:rsid w:val="00CC4796"/>
    <w:rsid w:val="00CE124B"/>
    <w:rsid w:val="00CE667F"/>
    <w:rsid w:val="00D05B2E"/>
    <w:rsid w:val="00D06415"/>
    <w:rsid w:val="00D126A4"/>
    <w:rsid w:val="00D450E8"/>
    <w:rsid w:val="00D47934"/>
    <w:rsid w:val="00D56E7E"/>
    <w:rsid w:val="00D77B1C"/>
    <w:rsid w:val="00D81BC2"/>
    <w:rsid w:val="00D84F6F"/>
    <w:rsid w:val="00D86BCC"/>
    <w:rsid w:val="00DA38AC"/>
    <w:rsid w:val="00DB49E8"/>
    <w:rsid w:val="00DC6363"/>
    <w:rsid w:val="00DD6C7A"/>
    <w:rsid w:val="00DF23EE"/>
    <w:rsid w:val="00E04DFE"/>
    <w:rsid w:val="00E13240"/>
    <w:rsid w:val="00E17B45"/>
    <w:rsid w:val="00E23FBF"/>
    <w:rsid w:val="00E25866"/>
    <w:rsid w:val="00E265FF"/>
    <w:rsid w:val="00E428C4"/>
    <w:rsid w:val="00E42E4D"/>
    <w:rsid w:val="00E55754"/>
    <w:rsid w:val="00E55ABE"/>
    <w:rsid w:val="00E9069C"/>
    <w:rsid w:val="00E94BD2"/>
    <w:rsid w:val="00EC1287"/>
    <w:rsid w:val="00EC2040"/>
    <w:rsid w:val="00ED3F03"/>
    <w:rsid w:val="00EF0791"/>
    <w:rsid w:val="00EF6F66"/>
    <w:rsid w:val="00F174EC"/>
    <w:rsid w:val="00F27BEF"/>
    <w:rsid w:val="00F30CE8"/>
    <w:rsid w:val="00F5309F"/>
    <w:rsid w:val="00F6645E"/>
    <w:rsid w:val="00F7726C"/>
    <w:rsid w:val="00F847D8"/>
    <w:rsid w:val="00FB3BD1"/>
    <w:rsid w:val="00FD084E"/>
    <w:rsid w:val="00FF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24DA38"/>
  <w15:chartTrackingRefBased/>
  <w15:docId w15:val="{47C9B219-7C74-4EE2-A38E-7020769CC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4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A346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A3464"/>
    <w:pPr>
      <w:keepNext/>
      <w:numPr>
        <w:ilvl w:val="1"/>
        <w:numId w:val="1"/>
      </w:numPr>
      <w:jc w:val="center"/>
      <w:outlineLvl w:val="1"/>
    </w:pPr>
    <w:rPr>
      <w:rFonts w:ascii="Tahoma" w:hAnsi="Tahoma"/>
      <w:b/>
      <w:color w:val="000000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5A346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A346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5A34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34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A346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link w:val="Nagwek8Znak"/>
    <w:qFormat/>
    <w:rsid w:val="005A3464"/>
    <w:pPr>
      <w:keepNext/>
      <w:jc w:val="right"/>
      <w:outlineLvl w:val="7"/>
    </w:pPr>
    <w:rPr>
      <w:b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5A346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3464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A3464"/>
    <w:rPr>
      <w:rFonts w:ascii="Tahoma" w:eastAsia="Times New Roman" w:hAnsi="Tahoma" w:cs="Times New Roman"/>
      <w:b/>
      <w:color w:val="000000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A346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A346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A346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A346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5A346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A346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5A346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paragraph" w:customStyle="1" w:styleId="Nagwek10">
    <w:name w:val="Nagłówek1"/>
    <w:basedOn w:val="Normalny"/>
    <w:next w:val="Tekstpodstawowy"/>
    <w:rsid w:val="005A34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5A346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5A346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rimr">
    <w:name w:val="arimr"/>
    <w:basedOn w:val="Normalny"/>
    <w:rsid w:val="005A346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uiPriority w:val="99"/>
    <w:rsid w:val="005A34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uiPriority w:val="10"/>
    <w:qFormat/>
    <w:rsid w:val="005A3464"/>
    <w:pPr>
      <w:spacing w:line="312" w:lineRule="auto"/>
      <w:jc w:val="center"/>
    </w:pPr>
    <w:rPr>
      <w:b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346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A3464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5A346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5A3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A346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3464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A346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ighlight">
    <w:name w:val="highlight"/>
    <w:rsid w:val="005A3464"/>
  </w:style>
  <w:style w:type="paragraph" w:styleId="Tekstdymka">
    <w:name w:val="Balloon Text"/>
    <w:basedOn w:val="Normalny"/>
    <w:link w:val="TekstdymkaZnak"/>
    <w:uiPriority w:val="99"/>
    <w:semiHidden/>
    <w:unhideWhenUsed/>
    <w:rsid w:val="003C2E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EE5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16B34"/>
    <w:rPr>
      <w:rFonts w:ascii="Consolas" w:eastAsia="Times New Roman" w:hAnsi="Consolas" w:cs="Consolas"/>
      <w:sz w:val="20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16B34"/>
    <w:rPr>
      <w:rFonts w:ascii="Consolas" w:hAnsi="Consolas" w:cs="Consolas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6B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6B3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6B3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6B34"/>
    <w:rPr>
      <w:b/>
      <w:bCs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unhideWhenUsed/>
    <w:rsid w:val="0085432A"/>
    <w:rPr>
      <w:vertAlign w:val="superscript"/>
    </w:rPr>
  </w:style>
  <w:style w:type="character" w:styleId="Wyrnienieintensywne">
    <w:name w:val="Intense Emphasis"/>
    <w:uiPriority w:val="21"/>
    <w:qFormat/>
    <w:rsid w:val="00EC2040"/>
    <w:rPr>
      <w:b/>
      <w:bCs/>
      <w:i/>
      <w:iCs/>
      <w:color w:val="4F81BD"/>
    </w:rPr>
  </w:style>
  <w:style w:type="paragraph" w:customStyle="1" w:styleId="StylNumeracjaWyrwnanydorodka">
    <w:name w:val="Styl Numeracja + Wyrównany do środka"/>
    <w:basedOn w:val="Normalny"/>
    <w:rsid w:val="00C24BC0"/>
    <w:pPr>
      <w:numPr>
        <w:numId w:val="4"/>
      </w:numPr>
      <w:suppressAutoHyphens w:val="0"/>
      <w:spacing w:after="120"/>
      <w:jc w:val="center"/>
    </w:pPr>
    <w:rPr>
      <w:rFonts w:ascii="Arial" w:hAnsi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08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3328</Words>
  <Characters>19971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Majerska</dc:creator>
  <cp:keywords/>
  <dc:description/>
  <cp:lastModifiedBy>A A</cp:lastModifiedBy>
  <cp:revision>4</cp:revision>
  <cp:lastPrinted>2025-12-11T18:26:00Z</cp:lastPrinted>
  <dcterms:created xsi:type="dcterms:W3CDTF">2025-12-11T18:37:00Z</dcterms:created>
  <dcterms:modified xsi:type="dcterms:W3CDTF">2025-12-11T18:43:00Z</dcterms:modified>
</cp:coreProperties>
</file>